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p w14:paraId="4D38F94F"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F3379E"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F3379E" w:rsidRDefault="00F3379E" w:rsidP="00037426">
      <w:pPr>
        <w:pStyle w:val="Titre2"/>
        <w:jc w:val="both"/>
        <w:rPr>
          <w:rFonts w:ascii="Arial" w:hAnsi="Arial" w:cs="Arial"/>
          <w:b w:val="0"/>
          <w:i/>
          <w:sz w:val="18"/>
          <w:szCs w:val="18"/>
        </w:rPr>
      </w:pPr>
      <w:r w:rsidRPr="00F3379E">
        <w:rPr>
          <w:rFonts w:ascii="Arial" w:hAnsi="Arial" w:cs="Arial"/>
          <w:b w:val="0"/>
          <w:i/>
          <w:sz w:val="18"/>
          <w:szCs w:val="18"/>
        </w:rPr>
        <w:t>En cas d’allotissement, ce document doit être fourni pour chacun des lots de la consultation.</w:t>
      </w:r>
    </w:p>
    <w:p w14:paraId="40912BF5" w14:textId="77777777" w:rsidR="00D10752" w:rsidRPr="00F167AD" w:rsidRDefault="00F3379E"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F3379E"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F3379E"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9"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0"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1"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4"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8"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A90537" w14:textId="77777777" w:rsidR="000F5A82" w:rsidRPr="009D22F6" w:rsidRDefault="000F5A82" w:rsidP="000F5A82">
      <w:pPr>
        <w:rPr>
          <w:rFonts w:ascii="Arial" w:hAnsi="Arial" w:cs="Arial"/>
          <w:iCs/>
          <w:sz w:val="10"/>
          <w:szCs w:val="10"/>
        </w:rPr>
      </w:pPr>
    </w:p>
    <w:p w14:paraId="23279FEF" w14:textId="77777777" w:rsidR="009D22F6" w:rsidRPr="009D22F6" w:rsidRDefault="009D22F6" w:rsidP="000F5A82">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43601A">
        <w:tc>
          <w:tcPr>
            <w:tcW w:w="9852" w:type="dxa"/>
            <w:shd w:val="clear" w:color="auto" w:fill="465F9D"/>
            <w:vAlign w:val="center"/>
          </w:tcPr>
          <w:p w14:paraId="3D39CD9F" w14:textId="77777777" w:rsidR="00D10752" w:rsidRPr="000F5A82" w:rsidRDefault="00F3379E"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A053D73" w14:textId="77777777" w:rsidR="00D10752" w:rsidRDefault="00D10752" w:rsidP="000F5A82">
      <w:pPr>
        <w:rPr>
          <w:rFonts w:ascii="Arial" w:hAnsi="Arial" w:cs="Arial"/>
          <w:b/>
          <w:bCs/>
        </w:rPr>
      </w:pPr>
    </w:p>
    <w:p w14:paraId="56131E3F"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573AAC29"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00EB8D18"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67909048"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2FFC0DB3"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73A64E69"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4E1B0FCC"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7F39F679" w14:textId="77777777" w:rsidR="00037426" w:rsidRPr="00D037C6" w:rsidRDefault="00037426" w:rsidP="00037426">
      <w:pPr>
        <w:pStyle w:val="En-tte"/>
        <w:tabs>
          <w:tab w:val="clear" w:pos="4536"/>
          <w:tab w:val="clear" w:pos="9072"/>
        </w:tabs>
        <w:rPr>
          <w:rFonts w:ascii="Arial" w:hAnsi="Arial" w:cs="Arial"/>
        </w:rPr>
      </w:pPr>
    </w:p>
    <w:p w14:paraId="6778EA5D" w14:textId="16F84ED3" w:rsidR="00FC40FB" w:rsidRPr="00C63D72" w:rsidRDefault="00FC40FB" w:rsidP="00281ABF">
      <w:pPr>
        <w:pStyle w:val="ParagrapheIndent2"/>
        <w:ind w:left="1418" w:right="933" w:hanging="1398"/>
        <w:rPr>
          <w:b/>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C63D72">
        <w:rPr>
          <w:b/>
          <w:color w:val="000000"/>
          <w:lang w:val="fr-FR"/>
        </w:rPr>
        <w:t xml:space="preserve">Procédure </w:t>
      </w:r>
      <w:r w:rsidR="00281ABF">
        <w:rPr>
          <w:b/>
          <w:color w:val="000000"/>
          <w:lang w:val="fr-FR"/>
        </w:rPr>
        <w:t>A</w:t>
      </w:r>
      <w:r w:rsidRPr="00C63D72">
        <w:rPr>
          <w:b/>
          <w:color w:val="000000"/>
          <w:lang w:val="fr-FR"/>
        </w:rPr>
        <w:t>daptée ouverte en application des articles L.2123-1 et R.2123-1 1°</w:t>
      </w:r>
      <w:r>
        <w:rPr>
          <w:b/>
          <w:color w:val="000000"/>
          <w:lang w:val="fr-FR"/>
        </w:rPr>
        <w:br/>
      </w:r>
      <w:r w:rsidRPr="00C63D72">
        <w:rPr>
          <w:b/>
          <w:color w:val="000000"/>
          <w:lang w:val="fr-FR"/>
        </w:rPr>
        <w:t>du Code de la commande publique.</w:t>
      </w:r>
    </w:p>
    <w:p w14:paraId="24C3D43E" w14:textId="77777777" w:rsidR="00FC40FB" w:rsidRPr="00C63D72" w:rsidRDefault="00FC40FB" w:rsidP="00FC40FB">
      <w:pPr>
        <w:rPr>
          <w:rFonts w:ascii="Arial" w:hAnsi="Arial" w:cs="Arial"/>
          <w:b/>
          <w:sz w:val="10"/>
          <w:szCs w:val="10"/>
        </w:rPr>
      </w:pPr>
    </w:p>
    <w:p w14:paraId="087221D3" w14:textId="1167E5BD" w:rsidR="000F5A82" w:rsidRPr="004F4759" w:rsidRDefault="00281ABF" w:rsidP="004F4759">
      <w:pPr>
        <w:pStyle w:val="ParagrapheIndent2"/>
        <w:ind w:left="993" w:right="225" w:hanging="973"/>
        <w:rPr>
          <w:b/>
          <w:bCs/>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w:t>
      </w:r>
      <w:r>
        <w:rPr>
          <w:b/>
          <w:color w:val="000000"/>
          <w:u w:val="single"/>
          <w:lang w:val="fr-FR"/>
        </w:rPr>
        <w:t> :</w:t>
      </w:r>
      <w:r w:rsidRPr="00C63D72">
        <w:rPr>
          <w:color w:val="000000"/>
          <w:lang w:val="fr-FR"/>
        </w:rPr>
        <w:t xml:space="preserve"> </w:t>
      </w:r>
      <w:r w:rsidR="00BB1CB2" w:rsidRPr="005016B8">
        <w:rPr>
          <w:b/>
          <w:bCs/>
          <w:lang w:val="fr-FR"/>
        </w:rPr>
        <w:t>A</w:t>
      </w:r>
      <w:r w:rsidRPr="005016B8">
        <w:rPr>
          <w:b/>
          <w:bCs/>
          <w:lang w:val="fr-FR"/>
        </w:rPr>
        <w:t xml:space="preserve">ccord-cadre à bons de commande </w:t>
      </w:r>
      <w:r w:rsidRPr="005016B8">
        <w:rPr>
          <w:b/>
          <w:bCs/>
          <w:u w:val="single"/>
          <w:lang w:val="fr-FR"/>
        </w:rPr>
        <w:t xml:space="preserve">avec maximum </w:t>
      </w:r>
      <w:r w:rsidRPr="005016B8">
        <w:rPr>
          <w:b/>
          <w:bCs/>
          <w:lang w:val="fr-FR"/>
        </w:rPr>
        <w:t>en application des articles L.2125-1 1°, R.2162-1 à R.2162-6, R.2162-13 et R.2162-14 du Code de la commande publique</w:t>
      </w:r>
      <w:r w:rsidR="009D22F6">
        <w:rPr>
          <w:b/>
          <w:bCs/>
          <w:lang w:val="fr-FR"/>
        </w:rPr>
        <w:t>.</w:t>
      </w:r>
    </w:p>
    <w:p w14:paraId="1D884A7C" w14:textId="77777777" w:rsidR="00D10752" w:rsidRPr="00603DA6" w:rsidRDefault="00D10752" w:rsidP="000F5A82">
      <w:pPr>
        <w:jc w:val="both"/>
        <w:rPr>
          <w:rFonts w:ascii="Arial" w:hAnsi="Arial" w:cs="Arial"/>
          <w:bCs/>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D76591" w14:textId="77777777" w:rsidTr="0043601A">
        <w:tc>
          <w:tcPr>
            <w:tcW w:w="9852" w:type="dxa"/>
            <w:shd w:val="clear" w:color="auto" w:fill="465F9D"/>
            <w:vAlign w:val="center"/>
          </w:tcPr>
          <w:p w14:paraId="109E3EAE" w14:textId="77777777" w:rsidR="00D10752" w:rsidRPr="000F5A82" w:rsidRDefault="00F3379E" w:rsidP="0006119A">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5F6022AC" w14:textId="77777777" w:rsidR="00D10752" w:rsidRPr="009D22F6" w:rsidRDefault="00D10752" w:rsidP="000F5A82">
      <w:pPr>
        <w:pStyle w:val="fcase1ertab"/>
        <w:tabs>
          <w:tab w:val="clear" w:pos="426"/>
          <w:tab w:val="left" w:pos="0"/>
        </w:tabs>
        <w:ind w:left="0" w:firstLine="0"/>
        <w:rPr>
          <w:rFonts w:ascii="Arial" w:hAnsi="Arial" w:cs="Arial"/>
          <w:i/>
          <w:sz w:val="30"/>
          <w:szCs w:val="30"/>
        </w:rPr>
      </w:pPr>
    </w:p>
    <w:p w14:paraId="54107304" w14:textId="77777777" w:rsidR="00D22B41" w:rsidRDefault="00D22B41" w:rsidP="00D22B41">
      <w:pPr>
        <w:jc w:val="center"/>
        <w:rPr>
          <w:rFonts w:ascii="Arial" w:hAnsi="Arial" w:cs="Arial"/>
          <w:b/>
        </w:rPr>
      </w:pPr>
    </w:p>
    <w:p w14:paraId="16195412" w14:textId="77777777" w:rsidR="00D22B41" w:rsidRDefault="00D22B41" w:rsidP="00D22B41">
      <w:pPr>
        <w:ind w:left="-851" w:right="-484"/>
        <w:jc w:val="center"/>
        <w:rPr>
          <w:rFonts w:ascii="Arial" w:eastAsia="Arial" w:hAnsi="Arial" w:cs="Arial"/>
          <w:b/>
          <w:color w:val="0000FF"/>
          <w:sz w:val="26"/>
          <w:szCs w:val="26"/>
        </w:rPr>
      </w:pPr>
      <w:r w:rsidRPr="00686580">
        <w:rPr>
          <w:rFonts w:ascii="Arial" w:eastAsia="Arial" w:hAnsi="Arial" w:cs="Arial"/>
          <w:b/>
          <w:color w:val="0000FF"/>
          <w:sz w:val="26"/>
          <w:szCs w:val="26"/>
        </w:rPr>
        <w:t xml:space="preserve">Assistance à Maîtrise d’Ouvrage (AMO) </w:t>
      </w:r>
    </w:p>
    <w:p w14:paraId="64BAF46E" w14:textId="77777777" w:rsidR="00D22B41" w:rsidRDefault="00D22B41" w:rsidP="00D22B41">
      <w:pPr>
        <w:ind w:left="-851" w:right="-484"/>
        <w:jc w:val="center"/>
        <w:rPr>
          <w:rFonts w:ascii="Arial" w:eastAsia="Arial" w:hAnsi="Arial" w:cs="Arial"/>
          <w:b/>
          <w:color w:val="0000FF"/>
          <w:sz w:val="26"/>
          <w:szCs w:val="26"/>
        </w:rPr>
      </w:pPr>
      <w:proofErr w:type="gramStart"/>
      <w:r w:rsidRPr="00686580">
        <w:rPr>
          <w:rFonts w:ascii="Arial" w:eastAsia="Arial" w:hAnsi="Arial" w:cs="Arial"/>
          <w:b/>
          <w:color w:val="0000FF"/>
          <w:sz w:val="26"/>
          <w:szCs w:val="26"/>
        </w:rPr>
        <w:t>dans</w:t>
      </w:r>
      <w:proofErr w:type="gramEnd"/>
      <w:r w:rsidRPr="00686580">
        <w:rPr>
          <w:rFonts w:ascii="Arial" w:eastAsia="Arial" w:hAnsi="Arial" w:cs="Arial"/>
          <w:b/>
          <w:color w:val="0000FF"/>
          <w:sz w:val="26"/>
          <w:szCs w:val="26"/>
        </w:rPr>
        <w:t xml:space="preserve"> le cadre du projet </w:t>
      </w:r>
      <w:proofErr w:type="spellStart"/>
      <w:r w:rsidRPr="00686580">
        <w:rPr>
          <w:rFonts w:ascii="Arial" w:eastAsia="Arial" w:hAnsi="Arial" w:cs="Arial"/>
          <w:b/>
          <w:color w:val="0000FF"/>
          <w:sz w:val="26"/>
          <w:szCs w:val="26"/>
        </w:rPr>
        <w:t>HySyn</w:t>
      </w:r>
      <w:proofErr w:type="spellEnd"/>
      <w:r w:rsidRPr="00686580">
        <w:rPr>
          <w:rFonts w:ascii="Arial" w:eastAsia="Arial" w:hAnsi="Arial" w:cs="Arial"/>
          <w:b/>
          <w:color w:val="0000FF"/>
          <w:sz w:val="26"/>
          <w:szCs w:val="26"/>
        </w:rPr>
        <w:t xml:space="preserve"> / </w:t>
      </w:r>
    </w:p>
    <w:p w14:paraId="733FFB25" w14:textId="77777777" w:rsidR="00D22B41" w:rsidRPr="00686580" w:rsidRDefault="00D22B41" w:rsidP="00D22B41">
      <w:pPr>
        <w:ind w:left="-851" w:right="-484"/>
        <w:jc w:val="center"/>
        <w:rPr>
          <w:rFonts w:ascii="Arial" w:eastAsia="Arial" w:hAnsi="Arial" w:cs="Arial"/>
          <w:b/>
          <w:color w:val="0000FF"/>
          <w:sz w:val="26"/>
          <w:szCs w:val="26"/>
        </w:rPr>
      </w:pPr>
      <w:r w:rsidRPr="00686580">
        <w:rPr>
          <w:rFonts w:ascii="Arial" w:eastAsia="Arial" w:hAnsi="Arial" w:cs="Arial"/>
          <w:b/>
          <w:color w:val="0000FF"/>
          <w:sz w:val="26"/>
          <w:szCs w:val="26"/>
        </w:rPr>
        <w:t>Programme Interreg Rhin Supérieur 2021-2027 </w:t>
      </w:r>
    </w:p>
    <w:p w14:paraId="7892BCD0" w14:textId="577A5D9A" w:rsidR="00D22B41" w:rsidRPr="00686580" w:rsidRDefault="00D22B41" w:rsidP="00D22B41">
      <w:pPr>
        <w:jc w:val="center"/>
        <w:rPr>
          <w:rFonts w:ascii="Arial" w:hAnsi="Arial" w:cs="Arial"/>
          <w:b/>
        </w:rPr>
      </w:pPr>
      <w:r w:rsidRPr="00686580">
        <w:rPr>
          <w:rFonts w:ascii="Arial" w:hAnsi="Arial" w:cs="Arial"/>
          <w:b/>
        </w:rPr>
        <w:t xml:space="preserve">Consultation n°2025/CONSU/12 du </w:t>
      </w:r>
      <w:r w:rsidR="00294AEC">
        <w:rPr>
          <w:rFonts w:ascii="Arial" w:hAnsi="Arial" w:cs="Arial"/>
          <w:b/>
        </w:rPr>
        <w:t>4 juillet</w:t>
      </w:r>
      <w:r w:rsidRPr="00686580">
        <w:rPr>
          <w:rFonts w:ascii="Arial" w:hAnsi="Arial" w:cs="Arial"/>
          <w:b/>
        </w:rPr>
        <w:t xml:space="preserve"> 2025</w:t>
      </w:r>
    </w:p>
    <w:p w14:paraId="57687AA9" w14:textId="77777777" w:rsidR="007365ED" w:rsidRDefault="007365ED" w:rsidP="004F4759">
      <w:pPr>
        <w:jc w:val="center"/>
        <w:rPr>
          <w:rFonts w:ascii="Arial" w:hAnsi="Arial" w:cs="Arial"/>
          <w:b/>
          <w:sz w:val="22"/>
          <w:szCs w:val="22"/>
        </w:rPr>
      </w:pPr>
    </w:p>
    <w:p w14:paraId="6B3D7828" w14:textId="77777777" w:rsidR="007365ED" w:rsidRDefault="007365ED" w:rsidP="004F4759">
      <w:pPr>
        <w:jc w:val="center"/>
        <w:rPr>
          <w:rFonts w:ascii="Arial" w:hAnsi="Arial" w:cs="Arial"/>
          <w:b/>
          <w:sz w:val="22"/>
          <w:szCs w:val="22"/>
        </w:rPr>
      </w:pPr>
    </w:p>
    <w:p w14:paraId="61B27BF1" w14:textId="1749BAEC" w:rsidR="007365ED" w:rsidRDefault="007365ED">
      <w:pPr>
        <w:suppressAutoHyphens w:val="0"/>
        <w:rPr>
          <w:rFonts w:ascii="Arial" w:hAnsi="Arial" w:cs="Arial"/>
          <w:b/>
          <w:sz w:val="22"/>
          <w:szCs w:val="22"/>
        </w:rPr>
      </w:pPr>
      <w:r>
        <w:rPr>
          <w:rFonts w:ascii="Arial" w:hAnsi="Arial" w:cs="Arial"/>
          <w:b/>
          <w:sz w:val="22"/>
          <w:szCs w:val="22"/>
        </w:rPr>
        <w:br w:type="page"/>
      </w:r>
    </w:p>
    <w:p w14:paraId="1F79C028" w14:textId="77777777" w:rsidR="007365ED" w:rsidRDefault="007365ED" w:rsidP="004F4759">
      <w:pPr>
        <w:jc w:val="center"/>
        <w:rPr>
          <w:rFonts w:ascii="Arial" w:hAnsi="Arial" w:cs="Arial"/>
          <w:b/>
          <w:sz w:val="22"/>
          <w:szCs w:val="22"/>
        </w:rPr>
      </w:pPr>
    </w:p>
    <w:p w14:paraId="11D7BA2D" w14:textId="77777777" w:rsidR="007365ED" w:rsidRPr="00F94665" w:rsidRDefault="007365ED" w:rsidP="004F4759">
      <w:pPr>
        <w:jc w:val="center"/>
        <w:rPr>
          <w:rFonts w:ascii="Arial" w:hAnsi="Arial" w:cs="Arial"/>
          <w:b/>
          <w:sz w:val="22"/>
          <w:szCs w:val="22"/>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06119A">
        <w:trPr>
          <w:trHeight w:val="510"/>
        </w:trPr>
        <w:tc>
          <w:tcPr>
            <w:tcW w:w="9923" w:type="dxa"/>
            <w:shd w:val="clear" w:color="auto" w:fill="465F9D"/>
            <w:vAlign w:val="center"/>
          </w:tcPr>
          <w:p w14:paraId="4A7C5207" w14:textId="77777777" w:rsidR="00D10752" w:rsidRPr="000F5A82" w:rsidRDefault="00F3379E"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F3379E"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F3379E"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F3379E"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F3379E"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F3379E"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F3379E"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0" w:history="1">
        <w:r w:rsidRPr="000F5A82">
          <w:rPr>
            <w:rStyle w:val="Lienhypertexte"/>
            <w:rFonts w:ascii="Arial" w:hAnsi="Arial" w:cs="Arial"/>
            <w:color w:val="0070C0"/>
          </w:rPr>
          <w:t>Art. R.2151-13</w:t>
        </w:r>
      </w:hyperlink>
      <w:r w:rsidRPr="000F5A82">
        <w:rPr>
          <w:rFonts w:ascii="Arial" w:hAnsi="Arial" w:cs="Arial"/>
        </w:rPr>
        <w:t xml:space="preserve"> et </w:t>
      </w:r>
      <w:hyperlink r:id="rId21"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F3379E"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F3379E"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F3379E"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F3379E"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2"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3"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4"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5"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6"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F3379E"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F3379E"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F3379E"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F3379E"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F3379E"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F3379E"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shd w:val="clear" w:color="auto" w:fill="auto"/>
            <w:vAlign w:val="center"/>
          </w:tcPr>
          <w:p w14:paraId="182D55C2" w14:textId="77777777" w:rsidR="00AE4460" w:rsidRDefault="00F3379E" w:rsidP="000F5A82">
            <w:pPr>
              <w:rPr>
                <w:rFonts w:ascii="Arial" w:hAnsi="Arial" w:cs="Arial"/>
                <w:b/>
              </w:rPr>
            </w:pPr>
            <w:r w:rsidRPr="000F5A82">
              <w:rPr>
                <w:rFonts w:ascii="Arial" w:hAnsi="Arial" w:cs="Arial"/>
                <w:b/>
              </w:rPr>
              <w:t>Marché réservé aux structures</w:t>
            </w:r>
          </w:p>
          <w:p w14:paraId="1E3FB830" w14:textId="77777777" w:rsidR="00AE4460" w:rsidRDefault="00F3379E" w:rsidP="000F5A82">
            <w:pPr>
              <w:rPr>
                <w:rFonts w:ascii="Arial" w:hAnsi="Arial" w:cs="Arial"/>
                <w:b/>
              </w:rPr>
            </w:pPr>
            <w:r w:rsidRPr="000F5A82">
              <w:rPr>
                <w:rFonts w:ascii="Arial" w:hAnsi="Arial" w:cs="Arial"/>
                <w:b/>
              </w:rPr>
              <w:t>de l’insertion</w:t>
            </w:r>
          </w:p>
          <w:p w14:paraId="0D89D292" w14:textId="77777777" w:rsidR="00AE4460" w:rsidRDefault="00F3379E" w:rsidP="000F5A82">
            <w:pPr>
              <w:rPr>
                <w:rFonts w:ascii="Arial" w:hAnsi="Arial" w:cs="Arial"/>
                <w:b/>
              </w:rPr>
            </w:pPr>
            <w:r w:rsidRPr="000F5A82">
              <w:rPr>
                <w:rFonts w:ascii="Arial" w:hAnsi="Arial" w:cs="Arial"/>
                <w:b/>
              </w:rPr>
              <w:t xml:space="preserve">par l’activité économique </w:t>
            </w:r>
          </w:p>
          <w:p w14:paraId="7B5FE94D" w14:textId="77777777" w:rsidR="00AE4460" w:rsidRDefault="00F3379E"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F3379E"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1B7946EC" w14:textId="77777777" w:rsidR="00D10752" w:rsidRPr="000F5A82" w:rsidRDefault="00F3379E"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28"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16A2911F" w14:textId="77777777" w:rsidR="00D10752" w:rsidRPr="000F5A82" w:rsidRDefault="00F3379E"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shd w:val="clear" w:color="auto" w:fill="auto"/>
            <w:vAlign w:val="center"/>
          </w:tcPr>
          <w:p w14:paraId="295A6F53" w14:textId="77777777" w:rsidR="00D10752" w:rsidRPr="000F5A82" w:rsidRDefault="00D10752" w:rsidP="000F5A82">
            <w:pPr>
              <w:rPr>
                <w:rFonts w:ascii="Arial" w:hAnsi="Arial" w:cs="Arial"/>
              </w:rPr>
            </w:pPr>
          </w:p>
        </w:tc>
        <w:tc>
          <w:tcPr>
            <w:tcW w:w="2835" w:type="dxa"/>
            <w:shd w:val="clear" w:color="auto" w:fill="auto"/>
            <w:vAlign w:val="center"/>
          </w:tcPr>
          <w:p w14:paraId="0D6D7DF9" w14:textId="77777777" w:rsidR="00D10752" w:rsidRPr="000F5A82" w:rsidRDefault="00F3379E"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29"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3C86837D" w14:textId="77777777" w:rsidR="00D10752" w:rsidRPr="000F5A82" w:rsidRDefault="00F3379E"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shd w:val="clear" w:color="auto" w:fill="auto"/>
            <w:vAlign w:val="center"/>
          </w:tcPr>
          <w:p w14:paraId="55B486E4" w14:textId="77777777" w:rsidR="00D10752" w:rsidRPr="000F5A82" w:rsidRDefault="00D10752" w:rsidP="000F5A82">
            <w:pPr>
              <w:rPr>
                <w:rFonts w:ascii="Arial" w:hAnsi="Arial" w:cs="Arial"/>
              </w:rPr>
            </w:pPr>
          </w:p>
        </w:tc>
        <w:tc>
          <w:tcPr>
            <w:tcW w:w="2835" w:type="dxa"/>
            <w:shd w:val="clear" w:color="auto" w:fill="auto"/>
            <w:vAlign w:val="center"/>
          </w:tcPr>
          <w:p w14:paraId="09A7CCE5" w14:textId="77777777" w:rsidR="00D10752" w:rsidRPr="000F5A82" w:rsidRDefault="00F3379E"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0"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56C2E88" w14:textId="77777777" w:rsidR="00D10752" w:rsidRPr="000F5A82" w:rsidRDefault="00F3379E"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F3379E"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F3379E"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shd w:val="clear" w:color="auto" w:fill="auto"/>
            <w:vAlign w:val="center"/>
          </w:tcPr>
          <w:p w14:paraId="586ACCEB" w14:textId="77777777" w:rsidR="00AE4460" w:rsidRDefault="00F3379E" w:rsidP="000F5A82">
            <w:pPr>
              <w:rPr>
                <w:rFonts w:ascii="Arial" w:hAnsi="Arial" w:cs="Arial"/>
                <w:b/>
              </w:rPr>
            </w:pPr>
            <w:r w:rsidRPr="000F5A82">
              <w:rPr>
                <w:rFonts w:ascii="Arial" w:hAnsi="Arial" w:cs="Arial"/>
                <w:b/>
              </w:rPr>
              <w:lastRenderedPageBreak/>
              <w:t xml:space="preserve">Marché réservé aux entreprises </w:t>
            </w:r>
          </w:p>
          <w:p w14:paraId="1444318F" w14:textId="77777777" w:rsidR="00AE4460" w:rsidRDefault="00F3379E" w:rsidP="000F5A82">
            <w:pPr>
              <w:rPr>
                <w:rFonts w:ascii="Arial" w:hAnsi="Arial" w:cs="Arial"/>
                <w:b/>
              </w:rPr>
            </w:pPr>
            <w:r w:rsidRPr="000F5A82">
              <w:rPr>
                <w:rFonts w:ascii="Arial" w:hAnsi="Arial" w:cs="Arial"/>
                <w:b/>
              </w:rPr>
              <w:t xml:space="preserve">de l’économie sociale </w:t>
            </w:r>
          </w:p>
          <w:p w14:paraId="172DFACA" w14:textId="77777777" w:rsidR="00AE4460" w:rsidRDefault="00F3379E"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F3379E"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09A0796B" w14:textId="77777777" w:rsidR="00AE4460" w:rsidRDefault="00F3379E"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1"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F3379E" w:rsidP="000F5A82">
            <w:pPr>
              <w:rPr>
                <w:rFonts w:ascii="Arial" w:hAnsi="Arial" w:cs="Arial"/>
              </w:rPr>
            </w:pPr>
            <w:r w:rsidRPr="000F5A82">
              <w:rPr>
                <w:rFonts w:ascii="Arial" w:hAnsi="Arial" w:cs="Arial"/>
              </w:rPr>
              <w:t>ou structure équivalente</w:t>
            </w:r>
          </w:p>
        </w:tc>
        <w:tc>
          <w:tcPr>
            <w:tcW w:w="5387" w:type="dxa"/>
            <w:shd w:val="clear" w:color="auto" w:fill="auto"/>
          </w:tcPr>
          <w:p w14:paraId="098CA093" w14:textId="77777777" w:rsidR="00D10752" w:rsidRPr="000F5A82" w:rsidRDefault="00F3379E"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shd w:val="clear" w:color="auto" w:fill="auto"/>
            <w:vAlign w:val="center"/>
          </w:tcPr>
          <w:p w14:paraId="67925AFD" w14:textId="77777777" w:rsidR="00AE4460" w:rsidRDefault="00F3379E"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F3379E"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DC9ABAE" w14:textId="77777777" w:rsidR="00D10752" w:rsidRPr="000F5A82" w:rsidRDefault="00F3379E"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0CCBDECC" w14:textId="77777777" w:rsidR="00D10752" w:rsidRPr="000F5A82" w:rsidRDefault="00F3379E"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F3379E"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58FAC7A0" w14:textId="77777777" w:rsidR="00A7625D" w:rsidRDefault="00A7625D" w:rsidP="000F5A82">
      <w:pPr>
        <w:keepNext/>
        <w:jc w:val="both"/>
        <w:rPr>
          <w:rFonts w:ascii="Arial" w:hAnsi="Arial" w:cs="Arial"/>
          <w:b/>
          <w:bCs/>
          <w:sz w:val="22"/>
          <w:szCs w:val="22"/>
        </w:rPr>
      </w:pPr>
    </w:p>
    <w:p w14:paraId="7DA2E9A4" w14:textId="4DDAABB9" w:rsidR="00D10752" w:rsidRPr="000F5A82" w:rsidRDefault="00F3379E"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2"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3"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F3379E"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F98C81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F3379E"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F3379E"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F3379E"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F3379E"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0607772" w14:textId="77777777" w:rsidR="00D10752" w:rsidRPr="000F5A82" w:rsidRDefault="00D10752" w:rsidP="000F5A82">
      <w:pPr>
        <w:pStyle w:val="En-tte"/>
        <w:ind w:left="993"/>
        <w:jc w:val="both"/>
        <w:rPr>
          <w:rFonts w:ascii="Arial" w:hAnsi="Arial" w:cs="Arial"/>
          <w:iCs/>
          <w:sz w:val="16"/>
          <w:szCs w:val="18"/>
        </w:rPr>
      </w:pP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F3379E"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02D924CC" w14:textId="77777777" w:rsidR="00D10752" w:rsidRDefault="00D10752" w:rsidP="000F5A82">
      <w:pPr>
        <w:pStyle w:val="En-tte"/>
        <w:tabs>
          <w:tab w:val="left" w:pos="0"/>
          <w:tab w:val="left" w:pos="2160"/>
        </w:tabs>
        <w:ind w:left="993"/>
        <w:jc w:val="both"/>
        <w:rPr>
          <w:rFonts w:ascii="Arial" w:hAnsi="Arial" w:cs="Arial"/>
          <w:iCs/>
          <w:sz w:val="16"/>
          <w:szCs w:val="18"/>
        </w:rPr>
      </w:pPr>
    </w:p>
    <w:p w14:paraId="5F655563"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4"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F3379E"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F3379E"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Default="000F5A82" w:rsidP="000F5A82">
      <w:pPr>
        <w:tabs>
          <w:tab w:val="left" w:pos="-142"/>
          <w:tab w:val="left" w:pos="4111"/>
        </w:tabs>
        <w:rPr>
          <w:rFonts w:ascii="Arial" w:hAnsi="Arial" w:cs="Arial"/>
          <w:b/>
          <w:bCs/>
          <w:sz w:val="22"/>
          <w:szCs w:val="22"/>
        </w:rPr>
      </w:pPr>
    </w:p>
    <w:p w14:paraId="6A4854CE" w14:textId="77777777" w:rsidR="00A7625D" w:rsidRDefault="00A7625D" w:rsidP="000F5A82">
      <w:pPr>
        <w:tabs>
          <w:tab w:val="left" w:pos="-142"/>
          <w:tab w:val="left" w:pos="4111"/>
        </w:tabs>
        <w:rPr>
          <w:rFonts w:ascii="Arial" w:hAnsi="Arial" w:cs="Arial"/>
          <w:b/>
          <w:bCs/>
          <w:sz w:val="22"/>
          <w:szCs w:val="22"/>
        </w:rPr>
      </w:pPr>
    </w:p>
    <w:p w14:paraId="7F14C8C3" w14:textId="77777777" w:rsidR="00A7625D" w:rsidRDefault="00A7625D" w:rsidP="000F5A82">
      <w:pPr>
        <w:tabs>
          <w:tab w:val="left" w:pos="-142"/>
          <w:tab w:val="left" w:pos="4111"/>
        </w:tabs>
        <w:rPr>
          <w:rFonts w:ascii="Arial" w:hAnsi="Arial" w:cs="Arial"/>
          <w:b/>
          <w:bCs/>
          <w:sz w:val="22"/>
          <w:szCs w:val="22"/>
        </w:rPr>
      </w:pPr>
    </w:p>
    <w:p w14:paraId="148F37DA" w14:textId="77777777" w:rsidR="00A7625D" w:rsidRDefault="00A7625D" w:rsidP="000F5A82">
      <w:pPr>
        <w:tabs>
          <w:tab w:val="left" w:pos="-142"/>
          <w:tab w:val="left" w:pos="4111"/>
        </w:tabs>
        <w:rPr>
          <w:rFonts w:ascii="Arial" w:hAnsi="Arial" w:cs="Arial"/>
          <w:b/>
          <w:bCs/>
          <w:sz w:val="22"/>
          <w:szCs w:val="22"/>
        </w:rPr>
      </w:pPr>
    </w:p>
    <w:p w14:paraId="1E301DD7" w14:textId="77777777" w:rsidR="00A7625D" w:rsidRDefault="00A7625D" w:rsidP="000F5A82">
      <w:pPr>
        <w:tabs>
          <w:tab w:val="left" w:pos="-142"/>
          <w:tab w:val="left" w:pos="4111"/>
        </w:tabs>
        <w:rPr>
          <w:rFonts w:ascii="Arial" w:hAnsi="Arial" w:cs="Arial"/>
          <w:b/>
          <w:bCs/>
          <w:sz w:val="22"/>
          <w:szCs w:val="22"/>
        </w:rPr>
      </w:pPr>
    </w:p>
    <w:p w14:paraId="0662F1CE" w14:textId="77777777" w:rsidR="00A7625D" w:rsidRDefault="00A7625D" w:rsidP="000F5A82">
      <w:pPr>
        <w:tabs>
          <w:tab w:val="left" w:pos="-142"/>
          <w:tab w:val="left" w:pos="4111"/>
        </w:tabs>
        <w:rPr>
          <w:rFonts w:ascii="Arial" w:hAnsi="Arial" w:cs="Arial"/>
          <w:b/>
          <w:bCs/>
          <w:sz w:val="22"/>
          <w:szCs w:val="22"/>
        </w:rPr>
      </w:pPr>
    </w:p>
    <w:p w14:paraId="52EF924F" w14:textId="77777777" w:rsidR="00A7625D" w:rsidRDefault="00A7625D" w:rsidP="000F5A82">
      <w:pPr>
        <w:tabs>
          <w:tab w:val="left" w:pos="-142"/>
          <w:tab w:val="left" w:pos="4111"/>
        </w:tabs>
        <w:rPr>
          <w:rFonts w:ascii="Arial" w:hAnsi="Arial" w:cs="Arial"/>
          <w:b/>
          <w:bCs/>
          <w:sz w:val="22"/>
          <w:szCs w:val="22"/>
        </w:rPr>
      </w:pPr>
    </w:p>
    <w:p w14:paraId="07737970" w14:textId="77777777" w:rsidR="00A7625D" w:rsidRDefault="00A7625D" w:rsidP="000F5A82">
      <w:pPr>
        <w:tabs>
          <w:tab w:val="left" w:pos="-142"/>
          <w:tab w:val="left" w:pos="4111"/>
        </w:tabs>
        <w:rPr>
          <w:rFonts w:ascii="Arial" w:hAnsi="Arial" w:cs="Arial"/>
          <w:b/>
          <w:bCs/>
          <w:sz w:val="22"/>
          <w:szCs w:val="22"/>
        </w:rPr>
      </w:pPr>
    </w:p>
    <w:p w14:paraId="38103455" w14:textId="77777777" w:rsidR="00A7625D" w:rsidRDefault="00A7625D" w:rsidP="000F5A82">
      <w:pPr>
        <w:tabs>
          <w:tab w:val="left" w:pos="-142"/>
          <w:tab w:val="left" w:pos="4111"/>
        </w:tabs>
        <w:rPr>
          <w:rFonts w:ascii="Arial" w:hAnsi="Arial" w:cs="Arial"/>
          <w:b/>
          <w:bCs/>
          <w:sz w:val="22"/>
          <w:szCs w:val="22"/>
        </w:rPr>
      </w:pPr>
    </w:p>
    <w:p w14:paraId="071F7328" w14:textId="77777777" w:rsidR="00A7625D" w:rsidRDefault="00A7625D" w:rsidP="000F5A82">
      <w:pPr>
        <w:tabs>
          <w:tab w:val="left" w:pos="-142"/>
          <w:tab w:val="left" w:pos="4111"/>
        </w:tabs>
        <w:rPr>
          <w:rFonts w:ascii="Arial" w:hAnsi="Arial" w:cs="Arial"/>
          <w:b/>
          <w:bCs/>
          <w:sz w:val="22"/>
          <w:szCs w:val="22"/>
        </w:rPr>
      </w:pPr>
    </w:p>
    <w:p w14:paraId="54FB8677" w14:textId="77777777" w:rsidR="00A7625D" w:rsidRPr="000F5A82" w:rsidRDefault="00A7625D"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lastRenderedPageBreak/>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F3379E"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F3379E"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F3379E"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Pr="000F5A82" w:rsidRDefault="00D10752" w:rsidP="000F5A82">
      <w:pPr>
        <w:jc w:val="both"/>
        <w:rPr>
          <w:rFonts w:ascii="Arial" w:hAnsi="Arial" w:cs="Arial"/>
          <w:i/>
          <w:sz w:val="18"/>
        </w:rPr>
      </w:pPr>
    </w:p>
    <w:p w14:paraId="42F59387" w14:textId="77777777" w:rsidR="00D10752" w:rsidRDefault="00D10752" w:rsidP="000F5A82">
      <w:pPr>
        <w:jc w:val="both"/>
        <w:rPr>
          <w:rFonts w:ascii="Arial" w:hAnsi="Arial" w:cs="Arial"/>
          <w:i/>
          <w:sz w:val="18"/>
        </w:rPr>
      </w:pPr>
    </w:p>
    <w:p w14:paraId="6229865F" w14:textId="77777777" w:rsidR="00F167AD" w:rsidRPr="000F5A82" w:rsidRDefault="00F167AD" w:rsidP="000F5A82">
      <w:pPr>
        <w:jc w:val="both"/>
        <w:rPr>
          <w:rFonts w:ascii="Arial" w:hAnsi="Arial" w:cs="Arial"/>
          <w:i/>
          <w:sz w:val="18"/>
        </w:rPr>
      </w:pPr>
    </w:p>
    <w:p w14:paraId="6E14CCAA" w14:textId="77777777" w:rsidR="00D10752" w:rsidRPr="000F5A82" w:rsidRDefault="00D10752"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7B5644F4" w14:textId="77777777" w:rsidR="00A7625D" w:rsidRDefault="00A7625D" w:rsidP="000F5A82">
      <w:pPr>
        <w:jc w:val="both"/>
        <w:rPr>
          <w:rFonts w:ascii="Arial" w:hAnsi="Arial" w:cs="Arial"/>
          <w:i/>
          <w:sz w:val="18"/>
        </w:rPr>
      </w:pPr>
    </w:p>
    <w:p w14:paraId="17BAC408" w14:textId="77777777" w:rsidR="00A7625D" w:rsidRDefault="00A7625D" w:rsidP="000F5A82">
      <w:pPr>
        <w:jc w:val="both"/>
        <w:rPr>
          <w:rFonts w:ascii="Arial" w:hAnsi="Arial" w:cs="Arial"/>
          <w:i/>
          <w:sz w:val="18"/>
        </w:rPr>
      </w:pPr>
    </w:p>
    <w:p w14:paraId="4310ABD4" w14:textId="77777777" w:rsidR="00A7625D" w:rsidRDefault="00A7625D" w:rsidP="000F5A82">
      <w:pPr>
        <w:jc w:val="both"/>
        <w:rPr>
          <w:rFonts w:ascii="Arial" w:hAnsi="Arial" w:cs="Arial"/>
          <w:i/>
          <w:sz w:val="18"/>
        </w:rPr>
      </w:pPr>
    </w:p>
    <w:p w14:paraId="6E34967F" w14:textId="77777777" w:rsidR="00A7625D" w:rsidRDefault="00A7625D" w:rsidP="00AE4460">
      <w:pPr>
        <w:pStyle w:val="En-tte"/>
        <w:tabs>
          <w:tab w:val="clear" w:pos="4536"/>
          <w:tab w:val="clear" w:pos="9072"/>
          <w:tab w:val="left" w:pos="2160"/>
        </w:tabs>
        <w:ind w:left="426" w:hanging="426"/>
        <w:jc w:val="both"/>
        <w:rPr>
          <w:rFonts w:ascii="Arial" w:hAnsi="Arial" w:cs="Arial"/>
          <w:b/>
          <w:bCs/>
          <w:sz w:val="22"/>
          <w:szCs w:val="22"/>
        </w:rPr>
      </w:pPr>
    </w:p>
    <w:p w14:paraId="6AC57D8C" w14:textId="22DC083B"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5"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F3379E"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F3379E" w:rsidP="000F5A82">
      <w:pPr>
        <w:ind w:left="284"/>
        <w:jc w:val="both"/>
        <w:rPr>
          <w:rFonts w:ascii="Arial" w:hAnsi="Arial" w:cs="Arial"/>
          <w:sz w:val="16"/>
        </w:rPr>
      </w:pPr>
      <w:r w:rsidRPr="000F5A82">
        <w:rPr>
          <w:rFonts w:ascii="Arial" w:hAnsi="Arial" w:cs="Arial"/>
          <w:sz w:val="16"/>
        </w:rPr>
        <w:t>- Adresse(s) internet :</w:t>
      </w:r>
    </w:p>
    <w:p w14:paraId="3C99BF3B" w14:textId="77777777" w:rsidR="00D10752" w:rsidRPr="000F5A82" w:rsidRDefault="00D10752" w:rsidP="000F5A82">
      <w:pPr>
        <w:ind w:left="284"/>
        <w:jc w:val="both"/>
        <w:rPr>
          <w:rFonts w:ascii="Arial" w:hAnsi="Arial" w:cs="Arial"/>
          <w:sz w:val="16"/>
        </w:rPr>
      </w:pPr>
    </w:p>
    <w:p w14:paraId="714A110C" w14:textId="77777777" w:rsidR="00D10752" w:rsidRPr="000F5A82" w:rsidRDefault="00D10752" w:rsidP="000F5A82">
      <w:pPr>
        <w:ind w:left="284"/>
        <w:jc w:val="both"/>
        <w:rPr>
          <w:rFonts w:ascii="Arial" w:hAnsi="Arial" w:cs="Arial"/>
          <w:sz w:val="16"/>
        </w:rPr>
      </w:pP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F3379E"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78F94304" w14:textId="77777777" w:rsidR="00D10752" w:rsidRPr="000F5A82" w:rsidRDefault="00D10752" w:rsidP="000F5A82">
      <w:pPr>
        <w:ind w:left="284"/>
        <w:jc w:val="both"/>
        <w:rPr>
          <w:rFonts w:ascii="Arial" w:hAnsi="Arial" w:cs="Arial"/>
          <w:sz w:val="16"/>
        </w:rPr>
      </w:pPr>
    </w:p>
    <w:p w14:paraId="0D8CF4C8" w14:textId="77777777" w:rsidR="00D10752" w:rsidRPr="000F5A82" w:rsidRDefault="00D10752" w:rsidP="000F5A82">
      <w:pPr>
        <w:ind w:left="284"/>
        <w:jc w:val="both"/>
        <w:rPr>
          <w:rFonts w:ascii="Arial" w:hAnsi="Arial" w:cs="Arial"/>
          <w:sz w:val="16"/>
        </w:rPr>
      </w:pPr>
    </w:p>
    <w:p w14:paraId="739747BD" w14:textId="77777777" w:rsidR="00D10752" w:rsidRDefault="00D10752" w:rsidP="000F5A82">
      <w:pPr>
        <w:ind w:left="284"/>
        <w:jc w:val="both"/>
        <w:rPr>
          <w:rFonts w:ascii="Arial" w:hAnsi="Arial" w:cs="Arial"/>
          <w:sz w:val="16"/>
        </w:rPr>
      </w:pPr>
    </w:p>
    <w:p w14:paraId="0DA80883" w14:textId="77777777" w:rsidR="000F5A82" w:rsidRPr="000F5A82" w:rsidRDefault="000F5A82"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F3379E"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F3379E"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B1298B" w14:textId="77777777" w:rsidR="00D10752" w:rsidRPr="000F5A82" w:rsidRDefault="00F3379E"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9384E0" w14:textId="77777777" w:rsidR="00D10752" w:rsidRPr="000F5A82" w:rsidRDefault="00F3379E"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5D54E0" w14:textId="77777777" w:rsidR="00D10752" w:rsidRPr="000F5A82" w:rsidRDefault="00F3379E"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883D525" w14:textId="77777777" w:rsidR="00D10752" w:rsidRPr="000F5A82" w:rsidRDefault="00F3379E"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shd w:val="clear" w:color="auto" w:fill="auto"/>
          </w:tcPr>
          <w:p w14:paraId="19252DEB" w14:textId="77777777" w:rsidR="00D10752" w:rsidRPr="000F5A82" w:rsidRDefault="00F3379E"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F3379E"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F3379E"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F3379E"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F3379E" w:rsidP="000F5A82">
      <w:pPr>
        <w:tabs>
          <w:tab w:val="left" w:pos="864"/>
        </w:tabs>
        <w:jc w:val="both"/>
        <w:rPr>
          <w:rFonts w:ascii="Arial" w:hAnsi="Arial" w:cs="Arial"/>
        </w:rPr>
      </w:pPr>
      <w:r w:rsidRPr="000F5A82">
        <w:rPr>
          <w:rFonts w:ascii="Arial" w:hAnsi="Arial" w:cs="Arial"/>
        </w:rPr>
        <w:lastRenderedPageBreak/>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F3379E"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Pr="000F5A82" w:rsidRDefault="00D10752"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F3379E"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F3379E"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6"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F3379E"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40AB2024" w14:textId="77777777" w:rsidR="00A7625D" w:rsidRDefault="00A7625D" w:rsidP="00AE4460">
      <w:pPr>
        <w:pStyle w:val="En-tte"/>
        <w:tabs>
          <w:tab w:val="clear" w:pos="4536"/>
          <w:tab w:val="clear" w:pos="9072"/>
          <w:tab w:val="left" w:pos="2160"/>
        </w:tabs>
        <w:ind w:left="567" w:hanging="567"/>
        <w:jc w:val="both"/>
        <w:rPr>
          <w:rFonts w:ascii="Arial" w:hAnsi="Arial" w:cs="Arial"/>
          <w:i/>
          <w:iCs/>
          <w:sz w:val="18"/>
          <w:szCs w:val="18"/>
        </w:rPr>
      </w:pPr>
    </w:p>
    <w:p w14:paraId="21AD7E4E" w14:textId="77777777" w:rsidR="00A7625D" w:rsidRDefault="00A7625D" w:rsidP="00AE4460">
      <w:pPr>
        <w:pStyle w:val="En-tte"/>
        <w:tabs>
          <w:tab w:val="clear" w:pos="4536"/>
          <w:tab w:val="clear" w:pos="9072"/>
          <w:tab w:val="left" w:pos="2160"/>
        </w:tabs>
        <w:ind w:left="567" w:hanging="567"/>
        <w:jc w:val="both"/>
        <w:rPr>
          <w:rFonts w:ascii="Arial" w:hAnsi="Arial" w:cs="Arial"/>
          <w:i/>
          <w:iCs/>
          <w:sz w:val="18"/>
          <w:szCs w:val="18"/>
        </w:rPr>
      </w:pPr>
    </w:p>
    <w:p w14:paraId="1EC93644" w14:textId="77777777" w:rsidR="00A7625D" w:rsidRDefault="00A7625D" w:rsidP="00AE4460">
      <w:pPr>
        <w:pStyle w:val="En-tte"/>
        <w:tabs>
          <w:tab w:val="clear" w:pos="4536"/>
          <w:tab w:val="clear" w:pos="9072"/>
          <w:tab w:val="left" w:pos="2160"/>
        </w:tabs>
        <w:ind w:left="567" w:hanging="567"/>
        <w:jc w:val="both"/>
        <w:rPr>
          <w:rFonts w:ascii="Arial" w:hAnsi="Arial" w:cs="Arial"/>
          <w:i/>
          <w:iCs/>
          <w:sz w:val="18"/>
          <w:szCs w:val="18"/>
        </w:rPr>
      </w:pPr>
    </w:p>
    <w:p w14:paraId="7F471A4C" w14:textId="17D3434A"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7"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F3379E"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F3379E"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F3379E" w:rsidP="000F5A82">
      <w:pPr>
        <w:ind w:left="284"/>
        <w:rPr>
          <w:rFonts w:ascii="Arial" w:hAnsi="Arial" w:cs="Arial"/>
          <w:sz w:val="16"/>
        </w:rPr>
      </w:pPr>
      <w:r w:rsidRPr="000F5A82">
        <w:rPr>
          <w:rFonts w:ascii="Arial" w:hAnsi="Arial" w:cs="Arial"/>
          <w:sz w:val="16"/>
        </w:rPr>
        <w:t>- Adresse internet :</w:t>
      </w:r>
    </w:p>
    <w:p w14:paraId="643EC91C" w14:textId="77777777" w:rsidR="00D10752" w:rsidRPr="000F5A82" w:rsidRDefault="00D10752" w:rsidP="000F5A82">
      <w:pPr>
        <w:ind w:left="284"/>
        <w:rPr>
          <w:rFonts w:ascii="Arial" w:hAnsi="Arial" w:cs="Arial"/>
          <w:sz w:val="16"/>
        </w:rPr>
      </w:pPr>
    </w:p>
    <w:p w14:paraId="57B62132" w14:textId="77777777" w:rsidR="00D10752" w:rsidRPr="000F5A82" w:rsidRDefault="00D10752" w:rsidP="000F5A82">
      <w:pPr>
        <w:ind w:left="284"/>
        <w:rPr>
          <w:rFonts w:ascii="Arial" w:hAnsi="Arial" w:cs="Arial"/>
          <w:sz w:val="16"/>
        </w:rPr>
      </w:pP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F3379E" w:rsidP="000F5A82">
      <w:pPr>
        <w:ind w:left="284"/>
        <w:rPr>
          <w:rFonts w:ascii="Arial" w:hAnsi="Arial" w:cs="Arial"/>
          <w:sz w:val="16"/>
        </w:rPr>
      </w:pPr>
      <w:r w:rsidRPr="000F5A82">
        <w:rPr>
          <w:rFonts w:ascii="Arial" w:hAnsi="Arial" w:cs="Arial"/>
          <w:sz w:val="16"/>
        </w:rPr>
        <w:t>- Renseignements nécessaires pour y accéder :</w:t>
      </w:r>
    </w:p>
    <w:p w14:paraId="3BE29475" w14:textId="77777777" w:rsidR="00D10752" w:rsidRPr="000F5A82" w:rsidRDefault="00D10752" w:rsidP="000F5A82">
      <w:pPr>
        <w:ind w:left="284"/>
        <w:rPr>
          <w:rFonts w:ascii="Arial" w:hAnsi="Arial" w:cs="Arial"/>
        </w:rPr>
      </w:pPr>
    </w:p>
    <w:p w14:paraId="7E662A50" w14:textId="77777777" w:rsidR="00D10752" w:rsidRDefault="00D10752" w:rsidP="000F5A82">
      <w:pPr>
        <w:ind w:left="284"/>
        <w:rPr>
          <w:rFonts w:ascii="Arial" w:hAnsi="Arial" w:cs="Arial"/>
        </w:rPr>
      </w:pPr>
    </w:p>
    <w:p w14:paraId="307228CA" w14:textId="77777777" w:rsidR="00F167AD" w:rsidRDefault="00F167AD" w:rsidP="000F5A82">
      <w:pPr>
        <w:ind w:left="284"/>
        <w:rPr>
          <w:rFonts w:ascii="Arial" w:hAnsi="Arial" w:cs="Arial"/>
        </w:rPr>
      </w:pPr>
    </w:p>
    <w:p w14:paraId="6FBA04FD" w14:textId="77777777" w:rsidR="00F167AD" w:rsidRPr="000F5A82" w:rsidRDefault="00F167AD" w:rsidP="000F5A82">
      <w:pPr>
        <w:ind w:left="284"/>
        <w:rPr>
          <w:rFonts w:ascii="Arial" w:hAnsi="Arial" w:cs="Arial"/>
        </w:rPr>
      </w:pPr>
    </w:p>
    <w:p w14:paraId="4E5E3EB8"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1F8B7536" w14:textId="77777777" w:rsidTr="00F85387">
        <w:tc>
          <w:tcPr>
            <w:tcW w:w="9994"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F3379E"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F3379E"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F52D5A3" w14:textId="77777777" w:rsidR="00D10752" w:rsidRPr="000F5A82" w:rsidRDefault="00D10752" w:rsidP="000F5A82">
      <w:pPr>
        <w:pStyle w:val="En-tte"/>
        <w:tabs>
          <w:tab w:val="clear" w:pos="4536"/>
          <w:tab w:val="clear" w:pos="9072"/>
          <w:tab w:val="left" w:pos="864"/>
        </w:tabs>
        <w:rPr>
          <w:rFonts w:ascii="Arial" w:hAnsi="Arial" w:cs="Arial"/>
        </w:rPr>
      </w:pPr>
    </w:p>
    <w:p w14:paraId="07DABE29" w14:textId="77777777" w:rsidR="00D10752" w:rsidRPr="000F5A82" w:rsidRDefault="00D10752" w:rsidP="000F5A82">
      <w:pPr>
        <w:pStyle w:val="En-tte"/>
        <w:tabs>
          <w:tab w:val="clear" w:pos="4536"/>
          <w:tab w:val="clear" w:pos="9072"/>
          <w:tab w:val="left" w:pos="864"/>
        </w:tabs>
        <w:rPr>
          <w:rFonts w:ascii="Arial" w:hAnsi="Arial" w:cs="Arial"/>
        </w:rPr>
      </w:pPr>
    </w:p>
    <w:p w14:paraId="64BF7736" w14:textId="77777777" w:rsidR="00ED60F6" w:rsidRDefault="00ED60F6" w:rsidP="00ED60F6">
      <w:pPr>
        <w:pStyle w:val="En-tte"/>
        <w:tabs>
          <w:tab w:val="clear" w:pos="4536"/>
          <w:tab w:val="clear" w:pos="9072"/>
          <w:tab w:val="left" w:pos="864"/>
        </w:tabs>
        <w:rPr>
          <w:rFonts w:ascii="Arial" w:hAnsi="Arial" w:cs="Arial"/>
        </w:rPr>
      </w:pPr>
    </w:p>
    <w:p w14:paraId="204D3B12" w14:textId="77777777" w:rsidR="00ED60F6" w:rsidRPr="00BA09CC" w:rsidRDefault="00ED60F6" w:rsidP="00ED60F6">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4DDFDCF5" w14:textId="77777777" w:rsidR="00ED60F6" w:rsidRPr="000A7582" w:rsidRDefault="00ED60F6" w:rsidP="00ED60F6">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ED60F6" w:rsidRPr="000A7582" w14:paraId="1D12CDCB" w14:textId="77777777" w:rsidTr="00796490">
        <w:trPr>
          <w:trHeight w:val="737"/>
        </w:trPr>
        <w:tc>
          <w:tcPr>
            <w:tcW w:w="2566" w:type="dxa"/>
            <w:tcBorders>
              <w:top w:val="single" w:sz="8" w:space="0" w:color="000000"/>
              <w:left w:val="single" w:sz="8" w:space="0" w:color="000000"/>
              <w:bottom w:val="single" w:sz="4" w:space="0" w:color="000000"/>
            </w:tcBorders>
            <w:shd w:val="clear" w:color="auto" w:fill="auto"/>
          </w:tcPr>
          <w:p w14:paraId="202C7E6B" w14:textId="77777777" w:rsidR="00ED60F6" w:rsidRPr="000A7582" w:rsidRDefault="00ED60F6" w:rsidP="00796490">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FA996C" w14:textId="77777777" w:rsidR="00ED60F6" w:rsidRPr="000A7582" w:rsidRDefault="00ED60F6" w:rsidP="00796490">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9DCBA2C" w14:textId="77777777" w:rsidR="00ED60F6" w:rsidRPr="000A7582" w:rsidRDefault="00ED60F6" w:rsidP="00796490">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3DF0015" w14:textId="77777777" w:rsidR="00ED60F6" w:rsidRPr="000A7582" w:rsidRDefault="00ED60F6" w:rsidP="00796490">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ED60F6" w:rsidRPr="000A7582" w14:paraId="0F7274F8" w14:textId="77777777" w:rsidTr="00796490">
        <w:trPr>
          <w:trHeight w:val="737"/>
        </w:trPr>
        <w:tc>
          <w:tcPr>
            <w:tcW w:w="2566" w:type="dxa"/>
            <w:tcBorders>
              <w:top w:val="single" w:sz="4" w:space="0" w:color="000000"/>
              <w:left w:val="single" w:sz="8" w:space="0" w:color="000000"/>
              <w:bottom w:val="single" w:sz="8" w:space="0" w:color="000000"/>
            </w:tcBorders>
            <w:shd w:val="clear" w:color="auto" w:fill="auto"/>
          </w:tcPr>
          <w:p w14:paraId="756DA601" w14:textId="77777777" w:rsidR="00ED60F6" w:rsidRPr="000A7582" w:rsidRDefault="00ED60F6" w:rsidP="00796490">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0A867C96" w14:textId="77777777" w:rsidR="00ED60F6" w:rsidRPr="000A7582" w:rsidRDefault="00ED60F6" w:rsidP="00796490">
            <w:pPr>
              <w:tabs>
                <w:tab w:val="left" w:pos="864"/>
              </w:tabs>
              <w:snapToGrid w:val="0"/>
              <w:spacing w:before="120" w:after="120"/>
              <w:rPr>
                <w:rFonts w:ascii="Arial" w:hAnsi="Arial" w:cs="Arial"/>
                <w:sz w:val="16"/>
                <w:szCs w:val="16"/>
              </w:rPr>
            </w:pPr>
          </w:p>
          <w:p w14:paraId="646642A8" w14:textId="77777777" w:rsidR="00ED60F6" w:rsidRPr="000A7582" w:rsidRDefault="00ED60F6" w:rsidP="00796490">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21821C4" w14:textId="77777777" w:rsidR="00ED60F6" w:rsidRPr="000A7582" w:rsidRDefault="00ED60F6" w:rsidP="00796490">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D423E9" w14:textId="77777777" w:rsidR="00ED60F6" w:rsidRPr="000A7582" w:rsidRDefault="00ED60F6" w:rsidP="00796490">
            <w:pPr>
              <w:tabs>
                <w:tab w:val="left" w:pos="864"/>
              </w:tabs>
              <w:snapToGrid w:val="0"/>
              <w:spacing w:before="120" w:after="120"/>
              <w:jc w:val="right"/>
              <w:rPr>
                <w:rFonts w:ascii="Arial" w:hAnsi="Arial" w:cs="Arial"/>
                <w:sz w:val="16"/>
                <w:szCs w:val="16"/>
              </w:rPr>
            </w:pPr>
          </w:p>
        </w:tc>
      </w:tr>
      <w:tr w:rsidR="00ED60F6" w:rsidRPr="000A7582" w14:paraId="0A1BCE45" w14:textId="77777777" w:rsidTr="00796490">
        <w:trPr>
          <w:trHeight w:val="737"/>
        </w:trPr>
        <w:tc>
          <w:tcPr>
            <w:tcW w:w="2566" w:type="dxa"/>
            <w:tcBorders>
              <w:left w:val="single" w:sz="8" w:space="0" w:color="000000"/>
              <w:bottom w:val="single" w:sz="8" w:space="0" w:color="000000"/>
            </w:tcBorders>
            <w:shd w:val="clear" w:color="auto" w:fill="auto"/>
          </w:tcPr>
          <w:p w14:paraId="34FE00F9" w14:textId="77777777" w:rsidR="00ED60F6" w:rsidRPr="000A7582" w:rsidRDefault="00ED60F6" w:rsidP="00796490">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0F7810C0" w14:textId="77777777" w:rsidR="00ED60F6" w:rsidRPr="000A7582" w:rsidRDefault="00ED60F6" w:rsidP="00796490">
            <w:pPr>
              <w:tabs>
                <w:tab w:val="left" w:pos="864"/>
              </w:tabs>
              <w:snapToGrid w:val="0"/>
              <w:spacing w:before="120" w:after="120"/>
              <w:rPr>
                <w:rFonts w:ascii="Arial" w:hAnsi="Arial" w:cs="Arial"/>
                <w:sz w:val="16"/>
                <w:szCs w:val="16"/>
              </w:rPr>
            </w:pPr>
          </w:p>
          <w:p w14:paraId="0C274363" w14:textId="77777777" w:rsidR="00ED60F6" w:rsidRPr="000A7582" w:rsidRDefault="00ED60F6" w:rsidP="00796490">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950D1D4" w14:textId="77777777" w:rsidR="00ED60F6" w:rsidRPr="000A7582" w:rsidRDefault="00ED60F6" w:rsidP="00796490">
            <w:pPr>
              <w:tabs>
                <w:tab w:val="left" w:pos="864"/>
              </w:tabs>
              <w:snapToGrid w:val="0"/>
              <w:spacing w:before="120" w:after="120"/>
              <w:jc w:val="right"/>
              <w:rPr>
                <w:rFonts w:ascii="Arial" w:hAnsi="Arial" w:cs="Arial"/>
                <w:sz w:val="16"/>
                <w:szCs w:val="16"/>
              </w:rPr>
            </w:pPr>
          </w:p>
          <w:p w14:paraId="0C8E99F2" w14:textId="77777777" w:rsidR="00ED60F6" w:rsidRPr="000A7582" w:rsidRDefault="00ED60F6" w:rsidP="00796490">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5B489EB" w14:textId="77777777" w:rsidR="00ED60F6" w:rsidRPr="000A7582" w:rsidRDefault="00ED60F6" w:rsidP="00796490">
            <w:pPr>
              <w:tabs>
                <w:tab w:val="left" w:pos="864"/>
              </w:tabs>
              <w:snapToGrid w:val="0"/>
              <w:spacing w:before="120" w:after="120"/>
              <w:jc w:val="right"/>
              <w:rPr>
                <w:rFonts w:ascii="Arial" w:hAnsi="Arial" w:cs="Arial"/>
              </w:rPr>
            </w:pPr>
          </w:p>
        </w:tc>
      </w:tr>
    </w:tbl>
    <w:p w14:paraId="6DBDEC9B" w14:textId="77777777" w:rsidR="00D10752" w:rsidRPr="000F5A82" w:rsidRDefault="00D10752" w:rsidP="000F5A82">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F3379E"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F3379E"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F3379E"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Pr="000F5A82" w:rsidRDefault="00D10752" w:rsidP="000F5A82">
      <w:pPr>
        <w:pStyle w:val="En-tte"/>
        <w:tabs>
          <w:tab w:val="left" w:pos="864"/>
        </w:tabs>
        <w:rPr>
          <w:rFonts w:ascii="Arial" w:hAnsi="Arial" w:cs="Arial"/>
        </w:rPr>
      </w:pPr>
    </w:p>
    <w:p w14:paraId="2BCB3B30" w14:textId="77777777" w:rsidR="00D10752" w:rsidRPr="000F5A82" w:rsidRDefault="00F3379E" w:rsidP="000F5A82">
      <w:pPr>
        <w:ind w:left="284"/>
        <w:rPr>
          <w:rFonts w:ascii="Arial" w:hAnsi="Arial" w:cs="Arial"/>
          <w:sz w:val="16"/>
        </w:rPr>
      </w:pPr>
      <w:r w:rsidRPr="000F5A82">
        <w:rPr>
          <w:rFonts w:ascii="Arial" w:hAnsi="Arial" w:cs="Arial"/>
          <w:sz w:val="16"/>
        </w:rPr>
        <w:t>- Renseignements nécessaires pour y accéder :</w:t>
      </w:r>
    </w:p>
    <w:p w14:paraId="54BD751D" w14:textId="77777777" w:rsidR="00F167AD" w:rsidRDefault="00F167AD" w:rsidP="000F5A82">
      <w:pPr>
        <w:pStyle w:val="En-tte"/>
        <w:tabs>
          <w:tab w:val="left" w:pos="864"/>
        </w:tabs>
        <w:rPr>
          <w:rFonts w:ascii="Arial" w:hAnsi="Arial" w:cs="Arial"/>
        </w:rPr>
      </w:pPr>
    </w:p>
    <w:p w14:paraId="0342AAE9" w14:textId="77777777" w:rsidR="000F5A82" w:rsidRDefault="000F5A82" w:rsidP="000F5A82">
      <w:pPr>
        <w:pStyle w:val="En-tte"/>
        <w:tabs>
          <w:tab w:val="left" w:pos="864"/>
        </w:tabs>
        <w:rPr>
          <w:rFonts w:ascii="Arial" w:hAnsi="Arial" w:cs="Arial"/>
        </w:rPr>
      </w:pPr>
    </w:p>
    <w:p w14:paraId="2FA36A29" w14:textId="4FBB7BE6" w:rsidR="000F5A82" w:rsidRPr="000F5A82" w:rsidRDefault="000F5A82" w:rsidP="000F5A82">
      <w:pPr>
        <w:pStyle w:val="En-tte"/>
        <w:tabs>
          <w:tab w:val="left" w:pos="864"/>
        </w:tabs>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F3379E"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9"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0"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F3379E"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F3379E"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F3379E"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F3379E" w:rsidP="000F5A82">
            <w:pPr>
              <w:jc w:val="center"/>
              <w:rPr>
                <w:rFonts w:ascii="Arial" w:hAnsi="Arial" w:cs="Arial"/>
                <w:b/>
              </w:rPr>
            </w:pPr>
            <w:r w:rsidRPr="000F5A82">
              <w:rPr>
                <w:rFonts w:ascii="Arial" w:hAnsi="Arial" w:cs="Arial"/>
                <w:b/>
              </w:rPr>
              <w:t>N°</w:t>
            </w:r>
          </w:p>
          <w:p w14:paraId="54B74B8E" w14:textId="77777777" w:rsidR="00D10752" w:rsidRPr="000F5A82" w:rsidRDefault="00F3379E" w:rsidP="000F5A82">
            <w:pPr>
              <w:jc w:val="center"/>
              <w:rPr>
                <w:rFonts w:ascii="Arial" w:hAnsi="Arial" w:cs="Arial"/>
                <w:b/>
              </w:rPr>
            </w:pPr>
            <w:r w:rsidRPr="000F5A82">
              <w:rPr>
                <w:rFonts w:ascii="Arial" w:hAnsi="Arial" w:cs="Arial"/>
                <w:b/>
              </w:rPr>
              <w:t>du</w:t>
            </w:r>
          </w:p>
          <w:p w14:paraId="16DA6A3E" w14:textId="77777777" w:rsidR="00D10752" w:rsidRPr="000F5A82" w:rsidRDefault="00F3379E"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42A9654" w14:textId="77777777" w:rsidR="00B017BE" w:rsidRDefault="00F3379E"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F3379E"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504B" w14:textId="77777777" w:rsidR="00B017BE" w:rsidRDefault="00F3379E"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F3379E"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F3379E"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F3379E"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5EDD8CA" w14:textId="77777777" w:rsidTr="0006119A">
        <w:trPr>
          <w:trHeight w:val="454"/>
        </w:trPr>
        <w:tc>
          <w:tcPr>
            <w:tcW w:w="10136" w:type="dxa"/>
            <w:shd w:val="clear" w:color="auto" w:fill="465F9D"/>
            <w:vAlign w:val="center"/>
          </w:tcPr>
          <w:p w14:paraId="14575894" w14:textId="77777777" w:rsidR="00D10752" w:rsidRPr="000F5A82" w:rsidRDefault="00F3379E"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0F5A82" w:rsidRDefault="00E346FA" w:rsidP="00E346FA">
      <w:pPr>
        <w:tabs>
          <w:tab w:val="left" w:pos="426"/>
        </w:tabs>
        <w:jc w:val="both"/>
        <w:rPr>
          <w:rFonts w:ascii="Arial" w:hAnsi="Arial" w:cs="Arial"/>
          <w:spacing w:val="-10"/>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6BEB0FA" w14:textId="77777777" w:rsidR="00F85387" w:rsidRPr="007F24EF" w:rsidRDefault="00F85387" w:rsidP="00F85387">
      <w:pPr>
        <w:rPr>
          <w:rFonts w:ascii="Arial" w:hAnsi="Arial" w:cs="Arial"/>
          <w:sz w:val="10"/>
          <w:szCs w:val="10"/>
        </w:rPr>
      </w:pPr>
    </w:p>
    <w:p w14:paraId="1C9852A5" w14:textId="77777777" w:rsidR="00F85387" w:rsidRPr="007F24EF" w:rsidRDefault="00F85387" w:rsidP="00F85387">
      <w:pPr>
        <w:pStyle w:val="ParagrapheIndent2"/>
        <w:ind w:left="20" w:right="20"/>
        <w:jc w:val="both"/>
        <w:rPr>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37B49A62" w14:textId="77777777" w:rsidR="00DE30E7" w:rsidRDefault="00DE30E7" w:rsidP="000F5A82">
      <w:pPr>
        <w:tabs>
          <w:tab w:val="left" w:pos="426"/>
        </w:tabs>
        <w:jc w:val="both"/>
        <w:rPr>
          <w:rFonts w:ascii="Arial" w:hAnsi="Arial" w:cs="Arial"/>
          <w:spacing w:val="-10"/>
          <w:sz w:val="22"/>
          <w:szCs w:val="22"/>
        </w:rPr>
      </w:pPr>
    </w:p>
    <w:p w14:paraId="73E270EA" w14:textId="77777777" w:rsidR="00E76420" w:rsidRPr="000F6F34" w:rsidRDefault="00E76420" w:rsidP="00E76420">
      <w:pPr>
        <w:pStyle w:val="ParagrapheIndent2"/>
        <w:jc w:val="both"/>
        <w:rPr>
          <w:b/>
          <w:bCs/>
          <w:color w:val="000000"/>
          <w:u w:val="single"/>
          <w:lang w:val="fr-FR"/>
        </w:rPr>
      </w:pPr>
      <w:r w:rsidRPr="000F6F34">
        <w:rPr>
          <w:b/>
          <w:bCs/>
          <w:color w:val="000000"/>
          <w:u w:val="single"/>
          <w:lang w:val="fr-FR"/>
        </w:rPr>
        <w:t>Renseignements concernant la situation juridique de l'entreprise :</w:t>
      </w:r>
    </w:p>
    <w:p w14:paraId="5112A7CF" w14:textId="77777777" w:rsidR="00E76420" w:rsidRPr="000F6F34" w:rsidRDefault="00E76420" w:rsidP="00E76420">
      <w:pPr>
        <w:pStyle w:val="ParagrapheIndent2"/>
        <w:jc w:val="both"/>
        <w:rPr>
          <w:color w:val="000000"/>
          <w:lang w:val="fr-FR"/>
        </w:rPr>
      </w:pPr>
    </w:p>
    <w:tbl>
      <w:tblPr>
        <w:tblW w:w="9920" w:type="dxa"/>
        <w:tblLayout w:type="fixed"/>
        <w:tblLook w:val="04A0" w:firstRow="1" w:lastRow="0" w:firstColumn="1" w:lastColumn="0" w:noHBand="0" w:noVBand="1"/>
      </w:tblPr>
      <w:tblGrid>
        <w:gridCol w:w="8786"/>
        <w:gridCol w:w="1134"/>
      </w:tblGrid>
      <w:tr w:rsidR="00E76420" w:rsidRPr="000F6F34" w14:paraId="7BF0FCEA" w14:textId="77777777" w:rsidTr="00466119">
        <w:trPr>
          <w:trHeight w:val="292"/>
        </w:trPr>
        <w:tc>
          <w:tcPr>
            <w:tcW w:w="8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3BC9221" w14:textId="77777777" w:rsidR="00E76420" w:rsidRPr="000F6F34" w:rsidRDefault="00E76420" w:rsidP="00466119">
            <w:pPr>
              <w:jc w:val="center"/>
              <w:rPr>
                <w:rFonts w:ascii="Arial" w:eastAsia="Arial" w:hAnsi="Arial" w:cs="Arial"/>
                <w:color w:val="000000"/>
              </w:rPr>
            </w:pPr>
            <w:r w:rsidRPr="000F6F34">
              <w:rPr>
                <w:rFonts w:ascii="Arial" w:eastAsia="Arial"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3EE557" w14:textId="77777777" w:rsidR="00E76420" w:rsidRPr="000F6F34" w:rsidRDefault="00E76420" w:rsidP="00466119">
            <w:pPr>
              <w:jc w:val="center"/>
              <w:rPr>
                <w:rFonts w:ascii="Arial" w:eastAsia="Arial" w:hAnsi="Arial" w:cs="Arial"/>
                <w:color w:val="000000"/>
              </w:rPr>
            </w:pPr>
            <w:r w:rsidRPr="000F6F34">
              <w:rPr>
                <w:rFonts w:ascii="Arial" w:eastAsia="Arial" w:hAnsi="Arial" w:cs="Arial"/>
                <w:color w:val="000000"/>
              </w:rPr>
              <w:t>Signature</w:t>
            </w:r>
          </w:p>
        </w:tc>
      </w:tr>
      <w:tr w:rsidR="00E76420" w:rsidRPr="000F6F34" w14:paraId="2557B3E8" w14:textId="77777777" w:rsidTr="00466119">
        <w:trPr>
          <w:trHeight w:val="680"/>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2393B1" w14:textId="77777777" w:rsidR="00E76420" w:rsidRDefault="00E76420" w:rsidP="00466119">
            <w:pPr>
              <w:ind w:left="80" w:right="80"/>
              <w:jc w:val="both"/>
              <w:rPr>
                <w:rFonts w:ascii="Arial" w:eastAsia="Arial" w:hAnsi="Arial" w:cs="Arial"/>
                <w:color w:val="000000"/>
              </w:rPr>
            </w:pPr>
            <w:r w:rsidRPr="000F6F34">
              <w:rPr>
                <w:rFonts w:ascii="Arial" w:eastAsia="Arial" w:hAnsi="Arial" w:cs="Arial"/>
                <w:color w:val="000000"/>
              </w:rPr>
              <w:t xml:space="preserve">Ne pas entrer dans l’un des cas d’exclusion prévus aux articles </w:t>
            </w:r>
            <w:r>
              <w:rPr>
                <w:rFonts w:ascii="Arial" w:eastAsia="Arial" w:hAnsi="Arial" w:cs="Arial"/>
                <w:color w:val="000000"/>
              </w:rPr>
              <w:t>L.21</w:t>
            </w:r>
            <w:r w:rsidRPr="000F6F34">
              <w:rPr>
                <w:rFonts w:ascii="Arial" w:eastAsia="Arial" w:hAnsi="Arial" w:cs="Arial"/>
                <w:color w:val="000000"/>
              </w:rPr>
              <w:t xml:space="preserve">41-1 à </w:t>
            </w:r>
            <w:r>
              <w:rPr>
                <w:rFonts w:ascii="Arial" w:eastAsia="Arial" w:hAnsi="Arial" w:cs="Arial"/>
                <w:color w:val="000000"/>
              </w:rPr>
              <w:t>L.21</w:t>
            </w:r>
            <w:r w:rsidRPr="000F6F34">
              <w:rPr>
                <w:rFonts w:ascii="Arial" w:eastAsia="Arial" w:hAnsi="Arial" w:cs="Arial"/>
                <w:color w:val="000000"/>
              </w:rPr>
              <w:t xml:space="preserve">41-5 </w:t>
            </w:r>
          </w:p>
          <w:p w14:paraId="5AE5E2B6" w14:textId="77777777" w:rsidR="00E76420" w:rsidRPr="000F6F34" w:rsidRDefault="00E76420" w:rsidP="00466119">
            <w:pPr>
              <w:ind w:left="80" w:right="80"/>
              <w:jc w:val="both"/>
              <w:rPr>
                <w:rFonts w:ascii="Arial" w:eastAsia="Arial" w:hAnsi="Arial" w:cs="Arial"/>
                <w:color w:val="000000"/>
              </w:rPr>
            </w:pPr>
            <w:r w:rsidRPr="000F6F34">
              <w:rPr>
                <w:rFonts w:ascii="Arial" w:eastAsia="Arial" w:hAnsi="Arial" w:cs="Arial"/>
                <w:color w:val="000000"/>
              </w:rPr>
              <w:t xml:space="preserve">ou aux articles </w:t>
            </w:r>
            <w:r>
              <w:rPr>
                <w:rFonts w:ascii="Arial" w:eastAsia="Arial" w:hAnsi="Arial" w:cs="Arial"/>
                <w:color w:val="000000"/>
              </w:rPr>
              <w:t>L.21</w:t>
            </w:r>
            <w:r w:rsidRPr="000F6F34">
              <w:rPr>
                <w:rFonts w:ascii="Arial" w:eastAsia="Arial" w:hAnsi="Arial" w:cs="Arial"/>
                <w:color w:val="000000"/>
              </w:rPr>
              <w:t xml:space="preserve">41-7 à </w:t>
            </w:r>
            <w:r>
              <w:rPr>
                <w:rFonts w:ascii="Arial" w:eastAsia="Arial" w:hAnsi="Arial" w:cs="Arial"/>
                <w:color w:val="000000"/>
              </w:rPr>
              <w:t>L.21</w:t>
            </w:r>
            <w:r w:rsidRPr="000F6F34">
              <w:rPr>
                <w:rFonts w:ascii="Arial" w:eastAsia="Arial" w:hAnsi="Arial" w:cs="Arial"/>
                <w:color w:val="000000"/>
              </w:rPr>
              <w:t>41-10 du code de la commande publique  ou DC1 joint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375229" w14:textId="77777777" w:rsidR="00E76420" w:rsidRPr="000F6F34" w:rsidRDefault="00E76420" w:rsidP="00466119">
            <w:pPr>
              <w:ind w:left="80" w:right="80"/>
              <w:jc w:val="center"/>
              <w:rPr>
                <w:rFonts w:ascii="Arial" w:eastAsia="Arial" w:hAnsi="Arial" w:cs="Arial"/>
                <w:color w:val="000000"/>
              </w:rPr>
            </w:pPr>
            <w:r w:rsidRPr="000F6F34">
              <w:rPr>
                <w:rFonts w:ascii="Arial" w:eastAsia="Arial" w:hAnsi="Arial" w:cs="Arial"/>
                <w:color w:val="000000"/>
              </w:rPr>
              <w:t>Non</w:t>
            </w:r>
          </w:p>
        </w:tc>
      </w:tr>
      <w:tr w:rsidR="00E76420" w:rsidRPr="000F6F34" w14:paraId="53CBEEE7" w14:textId="77777777" w:rsidTr="00466119">
        <w:trPr>
          <w:trHeight w:val="964"/>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9D89EC" w14:textId="77777777" w:rsidR="00E76420" w:rsidRPr="000F6F34" w:rsidRDefault="00E76420" w:rsidP="00466119">
            <w:pPr>
              <w:ind w:left="80" w:right="80"/>
              <w:jc w:val="both"/>
              <w:rPr>
                <w:rFonts w:ascii="Arial" w:eastAsia="Arial" w:hAnsi="Arial" w:cs="Arial"/>
                <w:color w:val="000000"/>
              </w:rPr>
            </w:pPr>
            <w:r w:rsidRPr="000F6F34">
              <w:rPr>
                <w:rFonts w:ascii="Arial" w:eastAsia="Arial"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C0F6E1" w14:textId="77777777" w:rsidR="00E76420" w:rsidRPr="000F6F34" w:rsidRDefault="00E76420" w:rsidP="00466119">
            <w:pPr>
              <w:ind w:left="80" w:right="80"/>
              <w:jc w:val="center"/>
              <w:rPr>
                <w:rFonts w:ascii="Arial" w:eastAsia="Arial" w:hAnsi="Arial" w:cs="Arial"/>
                <w:color w:val="000000"/>
              </w:rPr>
            </w:pPr>
            <w:r w:rsidRPr="000F6F34">
              <w:rPr>
                <w:rFonts w:ascii="Arial" w:eastAsia="Arial" w:hAnsi="Arial" w:cs="Arial"/>
                <w:color w:val="000000"/>
              </w:rPr>
              <w:t>Non</w:t>
            </w:r>
          </w:p>
        </w:tc>
      </w:tr>
      <w:tr w:rsidR="00E76420" w:rsidRPr="000F6F34" w14:paraId="15A1B7AB" w14:textId="77777777" w:rsidTr="00466119">
        <w:trPr>
          <w:trHeight w:val="510"/>
        </w:trPr>
        <w:tc>
          <w:tcPr>
            <w:tcW w:w="8786"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vAlign w:val="center"/>
          </w:tcPr>
          <w:p w14:paraId="5198F39A" w14:textId="77777777" w:rsidR="00E76420" w:rsidRPr="000F6F34" w:rsidRDefault="00E76420" w:rsidP="00466119">
            <w:pPr>
              <w:ind w:left="80" w:right="80"/>
              <w:jc w:val="both"/>
              <w:rPr>
                <w:rFonts w:ascii="Arial" w:eastAsia="Arial" w:hAnsi="Arial" w:cs="Arial"/>
                <w:color w:val="000000"/>
              </w:rPr>
            </w:pPr>
            <w:r w:rsidRPr="000F6F34">
              <w:rPr>
                <w:rFonts w:ascii="Arial" w:eastAsia="Arial" w:hAnsi="Arial" w:cs="Arial"/>
                <w:color w:val="000000"/>
              </w:rPr>
              <w:t>Délégation de signature (si le signataire n'est pas le représentant légal)</w:t>
            </w:r>
          </w:p>
        </w:tc>
        <w:tc>
          <w:tcPr>
            <w:tcW w:w="1134"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vAlign w:val="center"/>
          </w:tcPr>
          <w:p w14:paraId="73C6330F" w14:textId="77777777" w:rsidR="00E76420" w:rsidRPr="000F6F34" w:rsidRDefault="00E76420" w:rsidP="00466119">
            <w:pPr>
              <w:ind w:left="80" w:right="80"/>
              <w:jc w:val="center"/>
              <w:rPr>
                <w:rFonts w:ascii="Arial" w:eastAsia="Arial" w:hAnsi="Arial" w:cs="Arial"/>
                <w:color w:val="000000"/>
              </w:rPr>
            </w:pPr>
            <w:r w:rsidRPr="000F6F34">
              <w:rPr>
                <w:rFonts w:ascii="Arial" w:eastAsia="Arial" w:hAnsi="Arial" w:cs="Arial"/>
                <w:color w:val="000000"/>
              </w:rPr>
              <w:t>Non</w:t>
            </w:r>
          </w:p>
        </w:tc>
      </w:tr>
    </w:tbl>
    <w:p w14:paraId="780FE047" w14:textId="77777777" w:rsidR="00E76420" w:rsidRPr="00695797" w:rsidRDefault="00E76420" w:rsidP="00E76420">
      <w:pPr>
        <w:rPr>
          <w:rFonts w:ascii="Arial" w:hAnsi="Arial" w:cs="Arial"/>
          <w:sz w:val="28"/>
          <w:szCs w:val="28"/>
        </w:rPr>
      </w:pPr>
    </w:p>
    <w:p w14:paraId="141BF6BC" w14:textId="77777777" w:rsidR="00E76420" w:rsidRPr="000F6F34" w:rsidRDefault="00E76420" w:rsidP="00E76420">
      <w:pPr>
        <w:pStyle w:val="ParagrapheIndent2"/>
        <w:jc w:val="both"/>
        <w:rPr>
          <w:b/>
          <w:bCs/>
          <w:color w:val="000000"/>
          <w:u w:val="single"/>
          <w:lang w:val="fr-FR"/>
        </w:rPr>
      </w:pPr>
      <w:r w:rsidRPr="000F6F34">
        <w:rPr>
          <w:b/>
          <w:bCs/>
          <w:color w:val="000000"/>
          <w:u w:val="single"/>
          <w:lang w:val="fr-FR"/>
        </w:rPr>
        <w:t>Renseignements concernant la capacité économique et financière de l'entreprise :</w:t>
      </w:r>
    </w:p>
    <w:p w14:paraId="0FD5565A" w14:textId="77777777" w:rsidR="00E76420" w:rsidRPr="000F6F34" w:rsidRDefault="00E76420" w:rsidP="00E76420">
      <w:pPr>
        <w:pStyle w:val="ParagrapheIndent2"/>
        <w:jc w:val="both"/>
        <w:rPr>
          <w:color w:val="000000"/>
          <w:lang w:val="fr-FR"/>
        </w:rPr>
      </w:pPr>
    </w:p>
    <w:tbl>
      <w:tblPr>
        <w:tblW w:w="10062" w:type="dxa"/>
        <w:tblLayout w:type="fixed"/>
        <w:tblLook w:val="04A0" w:firstRow="1" w:lastRow="0" w:firstColumn="1" w:lastColumn="0" w:noHBand="0" w:noVBand="1"/>
      </w:tblPr>
      <w:tblGrid>
        <w:gridCol w:w="8786"/>
        <w:gridCol w:w="1276"/>
      </w:tblGrid>
      <w:tr w:rsidR="00E76420" w:rsidRPr="000F6F34" w14:paraId="2992E2FA" w14:textId="77777777" w:rsidTr="00466119">
        <w:trPr>
          <w:trHeight w:val="454"/>
        </w:trPr>
        <w:tc>
          <w:tcPr>
            <w:tcW w:w="8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65E7C30" w14:textId="77777777" w:rsidR="00E76420" w:rsidRPr="000F6F34" w:rsidRDefault="00E76420" w:rsidP="00466119">
            <w:pPr>
              <w:jc w:val="center"/>
              <w:rPr>
                <w:rFonts w:ascii="Arial" w:eastAsia="Arial" w:hAnsi="Arial" w:cs="Arial"/>
                <w:color w:val="000000"/>
              </w:rPr>
            </w:pPr>
            <w:r w:rsidRPr="000F6F34">
              <w:rPr>
                <w:rFonts w:ascii="Arial" w:eastAsia="Arial" w:hAnsi="Arial" w:cs="Arial"/>
                <w:color w:val="000000"/>
              </w:rPr>
              <w:t>Libellés</w:t>
            </w:r>
          </w:p>
        </w:tc>
        <w:tc>
          <w:tcPr>
            <w:tcW w:w="12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1CEE778" w14:textId="77777777" w:rsidR="00E76420" w:rsidRPr="000F6F34" w:rsidRDefault="00E76420" w:rsidP="00466119">
            <w:pPr>
              <w:jc w:val="center"/>
              <w:rPr>
                <w:rFonts w:ascii="Arial" w:eastAsia="Arial" w:hAnsi="Arial" w:cs="Arial"/>
                <w:color w:val="000000"/>
              </w:rPr>
            </w:pPr>
            <w:r w:rsidRPr="000F6F34">
              <w:rPr>
                <w:rFonts w:ascii="Arial" w:eastAsia="Arial" w:hAnsi="Arial" w:cs="Arial"/>
                <w:color w:val="000000"/>
              </w:rPr>
              <w:t>Signature</w:t>
            </w:r>
          </w:p>
        </w:tc>
      </w:tr>
      <w:tr w:rsidR="00E76420" w:rsidRPr="000F6F34" w14:paraId="0C4B2340" w14:textId="77777777" w:rsidTr="00466119">
        <w:trPr>
          <w:trHeight w:val="680"/>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1A5862" w14:textId="77777777" w:rsidR="00E76420" w:rsidRPr="000F6F34" w:rsidRDefault="00E76420" w:rsidP="00466119">
            <w:pPr>
              <w:ind w:left="40" w:right="40"/>
              <w:rPr>
                <w:rFonts w:ascii="Arial" w:eastAsia="Arial" w:hAnsi="Arial" w:cs="Arial"/>
                <w:color w:val="000000"/>
              </w:rPr>
            </w:pPr>
            <w:r w:rsidRPr="000F6F34">
              <w:rPr>
                <w:rFonts w:ascii="Arial" w:eastAsia="Arial" w:hAnsi="Arial" w:cs="Arial"/>
                <w:color w:val="000000"/>
              </w:rPr>
              <w:t xml:space="preserve">Déclaration concernant le </w:t>
            </w:r>
            <w:r w:rsidRPr="00695797">
              <w:rPr>
                <w:rFonts w:ascii="Arial" w:eastAsia="Arial" w:hAnsi="Arial" w:cs="Arial"/>
                <w:b/>
                <w:bCs/>
                <w:color w:val="000000"/>
              </w:rPr>
              <w:t>chiffre d'affaires global et le chiffre d'affaires</w:t>
            </w:r>
            <w:r w:rsidRPr="000F6F34">
              <w:rPr>
                <w:rFonts w:ascii="Arial" w:eastAsia="Arial" w:hAnsi="Arial" w:cs="Arial"/>
                <w:color w:val="000000"/>
              </w:rPr>
              <w:t xml:space="preserve"> concernant les prestations objet du contrat, réalisées </w:t>
            </w:r>
            <w:r w:rsidRPr="00695797">
              <w:rPr>
                <w:rFonts w:ascii="Arial" w:eastAsia="Arial" w:hAnsi="Arial" w:cs="Arial"/>
                <w:b/>
                <w:bCs/>
                <w:color w:val="000000"/>
              </w:rPr>
              <w:t>au cours des trois derniers exercices disponibles</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BD46A0" w14:textId="77777777" w:rsidR="00E76420" w:rsidRPr="000F6F34" w:rsidRDefault="00E76420" w:rsidP="00466119">
            <w:pPr>
              <w:ind w:left="40" w:right="40"/>
              <w:jc w:val="center"/>
              <w:rPr>
                <w:rFonts w:ascii="Arial" w:eastAsia="Arial" w:hAnsi="Arial" w:cs="Arial"/>
                <w:color w:val="000000"/>
              </w:rPr>
            </w:pPr>
            <w:r w:rsidRPr="000F6F34">
              <w:rPr>
                <w:rFonts w:ascii="Arial" w:eastAsia="Arial" w:hAnsi="Arial" w:cs="Arial"/>
                <w:color w:val="000000"/>
              </w:rPr>
              <w:t>Non</w:t>
            </w:r>
          </w:p>
        </w:tc>
      </w:tr>
    </w:tbl>
    <w:p w14:paraId="3993FE6E" w14:textId="77777777" w:rsidR="00E76420" w:rsidRPr="00695797" w:rsidRDefault="00E76420" w:rsidP="00E76420">
      <w:pPr>
        <w:rPr>
          <w:rFonts w:ascii="Arial" w:hAnsi="Arial" w:cs="Arial"/>
          <w:sz w:val="28"/>
          <w:szCs w:val="28"/>
        </w:rPr>
      </w:pPr>
    </w:p>
    <w:p w14:paraId="7D9493EE" w14:textId="77777777" w:rsidR="00E76420" w:rsidRPr="000F6F34" w:rsidRDefault="00E76420" w:rsidP="00E76420">
      <w:pPr>
        <w:pStyle w:val="ParagrapheIndent2"/>
        <w:jc w:val="both"/>
        <w:rPr>
          <w:b/>
          <w:bCs/>
          <w:color w:val="000000"/>
          <w:u w:val="single"/>
          <w:lang w:val="fr-FR"/>
        </w:rPr>
      </w:pPr>
      <w:r w:rsidRPr="000F6F34">
        <w:rPr>
          <w:b/>
          <w:bCs/>
          <w:color w:val="000000"/>
          <w:u w:val="single"/>
          <w:lang w:val="fr-FR"/>
        </w:rPr>
        <w:t>Renseignements concernant les références professionnelles et la capacité technique de l'entreprise :</w:t>
      </w:r>
    </w:p>
    <w:p w14:paraId="47FC06B9" w14:textId="77777777" w:rsidR="00E76420" w:rsidRPr="000F6F34" w:rsidRDefault="00E76420" w:rsidP="00E76420">
      <w:pPr>
        <w:pStyle w:val="ParagrapheIndent2"/>
        <w:jc w:val="both"/>
        <w:rPr>
          <w:color w:val="000000"/>
          <w:lang w:val="fr-FR"/>
        </w:rPr>
      </w:pPr>
    </w:p>
    <w:tbl>
      <w:tblPr>
        <w:tblW w:w="10062" w:type="dxa"/>
        <w:tblLayout w:type="fixed"/>
        <w:tblLook w:val="04A0" w:firstRow="1" w:lastRow="0" w:firstColumn="1" w:lastColumn="0" w:noHBand="0" w:noVBand="1"/>
      </w:tblPr>
      <w:tblGrid>
        <w:gridCol w:w="8786"/>
        <w:gridCol w:w="1276"/>
      </w:tblGrid>
      <w:tr w:rsidR="00E76420" w:rsidRPr="000F6F34" w14:paraId="3FC51035" w14:textId="77777777" w:rsidTr="00466119">
        <w:trPr>
          <w:trHeight w:val="20"/>
        </w:trPr>
        <w:tc>
          <w:tcPr>
            <w:tcW w:w="87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A9ACB63" w14:textId="77777777" w:rsidR="00E76420" w:rsidRPr="000F6F34" w:rsidRDefault="00E76420" w:rsidP="00466119">
            <w:pPr>
              <w:jc w:val="center"/>
              <w:rPr>
                <w:rFonts w:ascii="Arial" w:eastAsia="Arial" w:hAnsi="Arial" w:cs="Arial"/>
                <w:color w:val="000000"/>
              </w:rPr>
            </w:pPr>
            <w:r w:rsidRPr="000F6F34">
              <w:rPr>
                <w:rFonts w:ascii="Arial" w:eastAsia="Arial" w:hAnsi="Arial" w:cs="Arial"/>
                <w:color w:val="000000"/>
              </w:rPr>
              <w:t>Libellés</w:t>
            </w:r>
          </w:p>
        </w:tc>
        <w:tc>
          <w:tcPr>
            <w:tcW w:w="127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F796930" w14:textId="77777777" w:rsidR="00E76420" w:rsidRPr="000F6F34" w:rsidRDefault="00E76420" w:rsidP="00466119">
            <w:pPr>
              <w:jc w:val="center"/>
              <w:rPr>
                <w:rFonts w:ascii="Arial" w:eastAsia="Arial" w:hAnsi="Arial" w:cs="Arial"/>
                <w:color w:val="000000"/>
              </w:rPr>
            </w:pPr>
            <w:r w:rsidRPr="000F6F34">
              <w:rPr>
                <w:rFonts w:ascii="Arial" w:eastAsia="Arial" w:hAnsi="Arial" w:cs="Arial"/>
                <w:color w:val="000000"/>
              </w:rPr>
              <w:t>Signature</w:t>
            </w:r>
          </w:p>
        </w:tc>
      </w:tr>
      <w:tr w:rsidR="00E76420" w:rsidRPr="000F6F34" w14:paraId="3DAD8E34" w14:textId="77777777" w:rsidTr="00466119">
        <w:trPr>
          <w:trHeight w:val="624"/>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0B9CD2" w14:textId="77777777" w:rsidR="00E76420" w:rsidRPr="000F6F34" w:rsidRDefault="00E76420" w:rsidP="00466119">
            <w:pPr>
              <w:ind w:left="40" w:right="40"/>
              <w:rPr>
                <w:rFonts w:ascii="Arial" w:eastAsia="Arial" w:hAnsi="Arial" w:cs="Arial"/>
                <w:color w:val="000000"/>
              </w:rPr>
            </w:pPr>
            <w:r w:rsidRPr="000F6F34">
              <w:rPr>
                <w:rFonts w:ascii="Arial" w:eastAsia="Arial" w:hAnsi="Arial" w:cs="Arial"/>
                <w:color w:val="000000"/>
              </w:rPr>
              <w:t xml:space="preserve">Déclaration indiquant les </w:t>
            </w:r>
            <w:r w:rsidRPr="00695797">
              <w:rPr>
                <w:rFonts w:ascii="Arial" w:eastAsia="Arial" w:hAnsi="Arial" w:cs="Arial"/>
                <w:b/>
                <w:bCs/>
                <w:color w:val="000000"/>
              </w:rPr>
              <w:t>effectifs moyens annuels</w:t>
            </w:r>
            <w:r w:rsidRPr="000F6F34">
              <w:rPr>
                <w:rFonts w:ascii="Arial" w:eastAsia="Arial" w:hAnsi="Arial" w:cs="Arial"/>
                <w:color w:val="000000"/>
              </w:rPr>
              <w:t xml:space="preserve"> du candidat et l'importance du personnel d'encadrement </w:t>
            </w:r>
            <w:r w:rsidRPr="00695797">
              <w:rPr>
                <w:rFonts w:ascii="Arial" w:eastAsia="Arial" w:hAnsi="Arial" w:cs="Arial"/>
                <w:b/>
                <w:bCs/>
                <w:color w:val="000000"/>
              </w:rPr>
              <w:t>pour chacune des trois dernières années</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8BD66C" w14:textId="77777777" w:rsidR="00E76420" w:rsidRPr="000F6F34" w:rsidRDefault="00E76420" w:rsidP="00466119">
            <w:pPr>
              <w:ind w:left="40" w:right="40"/>
              <w:jc w:val="center"/>
              <w:rPr>
                <w:rFonts w:ascii="Arial" w:eastAsia="Arial" w:hAnsi="Arial" w:cs="Arial"/>
                <w:color w:val="000000"/>
              </w:rPr>
            </w:pPr>
            <w:r w:rsidRPr="000F6F34">
              <w:rPr>
                <w:rFonts w:ascii="Arial" w:eastAsia="Arial" w:hAnsi="Arial" w:cs="Arial"/>
                <w:color w:val="000000"/>
              </w:rPr>
              <w:t>Non</w:t>
            </w:r>
          </w:p>
        </w:tc>
      </w:tr>
      <w:tr w:rsidR="00E76420" w:rsidRPr="000F6F34" w14:paraId="734DF124" w14:textId="77777777" w:rsidTr="00466119">
        <w:trPr>
          <w:trHeight w:val="907"/>
        </w:trPr>
        <w:tc>
          <w:tcPr>
            <w:tcW w:w="87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3537BC" w14:textId="77777777" w:rsidR="00E76420" w:rsidRPr="00695797" w:rsidRDefault="00E76420" w:rsidP="00466119">
            <w:pPr>
              <w:ind w:left="40" w:right="40"/>
              <w:rPr>
                <w:rFonts w:ascii="Arial" w:eastAsia="Arial" w:hAnsi="Arial" w:cs="Arial"/>
                <w:b/>
                <w:bCs/>
                <w:color w:val="000000"/>
              </w:rPr>
            </w:pPr>
            <w:r w:rsidRPr="00695797">
              <w:rPr>
                <w:rFonts w:ascii="Arial" w:eastAsia="Arial" w:hAnsi="Arial" w:cs="Arial"/>
                <w:b/>
                <w:bCs/>
                <w:color w:val="000000"/>
              </w:rPr>
              <w:t>Liste des principales prestations effectuées</w:t>
            </w:r>
            <w:r w:rsidRPr="000F6F34">
              <w:rPr>
                <w:rFonts w:ascii="Arial" w:eastAsia="Arial" w:hAnsi="Arial" w:cs="Arial"/>
                <w:color w:val="000000"/>
              </w:rPr>
              <w:t xml:space="preserve"> au </w:t>
            </w:r>
            <w:r w:rsidRPr="00695797">
              <w:rPr>
                <w:rFonts w:ascii="Arial" w:eastAsia="Arial" w:hAnsi="Arial" w:cs="Arial"/>
                <w:b/>
                <w:bCs/>
                <w:color w:val="000000"/>
              </w:rPr>
              <w:t xml:space="preserve">cours des trois dernières années, </w:t>
            </w:r>
          </w:p>
          <w:p w14:paraId="02A7EEC8" w14:textId="77777777" w:rsidR="00E76420" w:rsidRPr="000F6F34" w:rsidRDefault="00E76420" w:rsidP="00466119">
            <w:pPr>
              <w:ind w:left="40" w:right="40"/>
              <w:rPr>
                <w:rFonts w:ascii="Arial" w:eastAsia="Arial" w:hAnsi="Arial" w:cs="Arial"/>
                <w:color w:val="000000"/>
              </w:rPr>
            </w:pPr>
            <w:r w:rsidRPr="000F6F34">
              <w:rPr>
                <w:rFonts w:ascii="Arial" w:eastAsia="Arial" w:hAnsi="Arial" w:cs="Arial"/>
                <w:color w:val="000000"/>
              </w:rPr>
              <w:t>indiquant le montant, la date et le destinataire. Elles sont prouvées par des attestations du destinataire ou, à défaut, par une déclaration du candidat</w:t>
            </w:r>
          </w:p>
        </w:tc>
        <w:tc>
          <w:tcPr>
            <w:tcW w:w="12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802D11" w14:textId="77777777" w:rsidR="00E76420" w:rsidRPr="000F6F34" w:rsidRDefault="00E76420" w:rsidP="00466119">
            <w:pPr>
              <w:ind w:left="40" w:right="40"/>
              <w:jc w:val="center"/>
              <w:rPr>
                <w:rFonts w:ascii="Arial" w:eastAsia="Arial" w:hAnsi="Arial" w:cs="Arial"/>
                <w:color w:val="000000"/>
              </w:rPr>
            </w:pPr>
            <w:r w:rsidRPr="000F6F34">
              <w:rPr>
                <w:rFonts w:ascii="Arial" w:eastAsia="Arial" w:hAnsi="Arial" w:cs="Arial"/>
                <w:color w:val="000000"/>
              </w:rPr>
              <w:t>Non</w:t>
            </w:r>
          </w:p>
        </w:tc>
      </w:tr>
    </w:tbl>
    <w:p w14:paraId="1028EEB0" w14:textId="77777777" w:rsidR="00E76420" w:rsidRPr="000F6F34" w:rsidRDefault="00E76420" w:rsidP="00E76420">
      <w:pPr>
        <w:rPr>
          <w:rFonts w:ascii="Arial" w:hAnsi="Arial" w:cs="Arial"/>
        </w:rPr>
      </w:pPr>
    </w:p>
    <w:p w14:paraId="0D598C1D" w14:textId="77777777" w:rsidR="00E76420" w:rsidRPr="000F6F34" w:rsidRDefault="00E76420" w:rsidP="00E76420">
      <w:pPr>
        <w:pStyle w:val="ParagrapheIndent2"/>
        <w:ind w:right="-178"/>
        <w:jc w:val="both"/>
        <w:rPr>
          <w:color w:val="000000"/>
          <w:lang w:val="fr-FR"/>
        </w:rPr>
      </w:pPr>
      <w:r w:rsidRPr="000F6F34">
        <w:rPr>
          <w:color w:val="000000"/>
          <w:lang w:val="fr-FR"/>
        </w:rPr>
        <w:t xml:space="preserve">Pour présenter leur candidature, les candidats peuvent utiliser les formulaires DC1 (lettre de candidature) </w:t>
      </w:r>
    </w:p>
    <w:p w14:paraId="3F60F486" w14:textId="77777777" w:rsidR="00E76420" w:rsidRPr="000F6F34" w:rsidRDefault="00E76420" w:rsidP="00E76420">
      <w:pPr>
        <w:pStyle w:val="ParagrapheIndent2"/>
        <w:ind w:right="-603"/>
        <w:jc w:val="both"/>
        <w:rPr>
          <w:color w:val="000000"/>
          <w:lang w:val="fr-FR"/>
        </w:rPr>
      </w:pPr>
      <w:r w:rsidRPr="000F6F34">
        <w:rPr>
          <w:color w:val="000000"/>
          <w:lang w:val="fr-FR"/>
        </w:rPr>
        <w:t xml:space="preserve">et DC2 (déclaration du candidat). </w:t>
      </w:r>
    </w:p>
    <w:p w14:paraId="0591972B" w14:textId="77777777" w:rsidR="00E76420" w:rsidRPr="000F6F34" w:rsidRDefault="00E76420" w:rsidP="00E76420">
      <w:pPr>
        <w:pStyle w:val="ParagrapheIndent2"/>
        <w:ind w:right="-603"/>
        <w:jc w:val="both"/>
        <w:rPr>
          <w:b/>
          <w:bCs/>
          <w:color w:val="0000FF"/>
          <w:lang w:val="fr-FR"/>
        </w:rPr>
      </w:pPr>
      <w:r w:rsidRPr="000F6F34">
        <w:rPr>
          <w:color w:val="000000"/>
          <w:lang w:val="fr-FR"/>
        </w:rPr>
        <w:t xml:space="preserve">Ces documents sont disponibles gratuitement sur le site </w:t>
      </w:r>
      <w:r w:rsidRPr="000F6F34">
        <w:rPr>
          <w:b/>
          <w:bCs/>
          <w:color w:val="0000FF"/>
          <w:lang w:val="fr-FR"/>
        </w:rPr>
        <w:t>www.economie.gouv.fr.</w:t>
      </w:r>
    </w:p>
    <w:p w14:paraId="3D6101F8" w14:textId="77777777" w:rsidR="00E76420" w:rsidRPr="000F6F34" w:rsidRDefault="00E76420" w:rsidP="00E76420">
      <w:pPr>
        <w:pStyle w:val="ParagrapheIndent2"/>
        <w:jc w:val="both"/>
        <w:rPr>
          <w:color w:val="000000"/>
          <w:lang w:val="fr-FR"/>
        </w:rPr>
      </w:pPr>
    </w:p>
    <w:p w14:paraId="4D956D85" w14:textId="77777777" w:rsidR="00E76420" w:rsidRPr="000F6F34" w:rsidRDefault="00E76420" w:rsidP="00E76420">
      <w:pPr>
        <w:pStyle w:val="ParagrapheIndent2"/>
        <w:jc w:val="both"/>
        <w:rPr>
          <w:color w:val="000000"/>
          <w:lang w:val="fr-FR"/>
        </w:rPr>
      </w:pPr>
      <w:r w:rsidRPr="000F6F34">
        <w:rPr>
          <w:color w:val="000000"/>
          <w:lang w:val="fr-FR"/>
        </w:rPr>
        <w:t>Ils peuvent aussi utiliser le Document Unique de Marché Européen (DUME).</w:t>
      </w:r>
    </w:p>
    <w:p w14:paraId="78976CC4" w14:textId="77777777" w:rsidR="00E76420" w:rsidRPr="000F6F34" w:rsidRDefault="00E76420" w:rsidP="00E76420">
      <w:pPr>
        <w:pStyle w:val="ParagrapheIndent2"/>
        <w:jc w:val="both"/>
        <w:rPr>
          <w:color w:val="000000"/>
          <w:lang w:val="fr-FR"/>
        </w:rPr>
      </w:pPr>
    </w:p>
    <w:p w14:paraId="64349928" w14:textId="77777777" w:rsidR="00E76420" w:rsidRPr="000F6F34" w:rsidRDefault="00E76420" w:rsidP="00E76420">
      <w:pPr>
        <w:pStyle w:val="ParagrapheIndent2"/>
        <w:jc w:val="both"/>
        <w:rPr>
          <w:color w:val="000000"/>
          <w:lang w:val="fr-FR"/>
        </w:rPr>
      </w:pPr>
      <w:r w:rsidRPr="000F6F34">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5BDFF316" w14:textId="77777777" w:rsidR="009E7281" w:rsidRDefault="009E7281" w:rsidP="000F5A82">
      <w:pPr>
        <w:tabs>
          <w:tab w:val="left" w:pos="426"/>
        </w:tabs>
        <w:jc w:val="both"/>
        <w:rPr>
          <w:rFonts w:ascii="Arial" w:hAnsi="Arial" w:cs="Arial"/>
          <w:spacing w:val="-10"/>
          <w:sz w:val="22"/>
          <w:szCs w:val="22"/>
        </w:rPr>
      </w:pPr>
    </w:p>
    <w:p w14:paraId="25826DAD" w14:textId="77777777" w:rsidR="004E61F6" w:rsidRDefault="004E61F6" w:rsidP="000F5A82">
      <w:pPr>
        <w:tabs>
          <w:tab w:val="left" w:pos="426"/>
        </w:tabs>
        <w:jc w:val="both"/>
        <w:rPr>
          <w:rFonts w:ascii="Arial" w:hAnsi="Arial" w:cs="Arial"/>
          <w:spacing w:val="-10"/>
          <w:sz w:val="22"/>
          <w:szCs w:val="22"/>
        </w:rPr>
      </w:pPr>
    </w:p>
    <w:sectPr w:rsidR="004E61F6" w:rsidSect="00800499">
      <w:footerReference w:type="default" r:id="rId41"/>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A2770" w14:textId="77777777" w:rsidR="00800499" w:rsidRDefault="00800499">
      <w:r>
        <w:separator/>
      </w:r>
    </w:p>
  </w:endnote>
  <w:endnote w:type="continuationSeparator" w:id="0">
    <w:p w14:paraId="4A5BD773" w14:textId="77777777" w:rsidR="00800499" w:rsidRDefault="0080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63825B88"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xml:space="preserve">-  </w:t>
    </w:r>
    <w:r w:rsidRPr="00603DA6">
      <w:rPr>
        <w:rFonts w:ascii="Arial" w:hAnsi="Arial" w:cs="Arial"/>
        <w:b/>
        <w:iCs/>
        <w:color w:val="FFFFFF"/>
      </w:rPr>
      <w:t>Consultation</w:t>
    </w:r>
    <w:proofErr w:type="gramEnd"/>
    <w:r w:rsidRPr="00603DA6">
      <w:rPr>
        <w:rFonts w:ascii="Arial" w:hAnsi="Arial" w:cs="Arial"/>
        <w:b/>
        <w:iCs/>
        <w:color w:val="FFFFFF"/>
      </w:rPr>
      <w:t xml:space="preserve"> n°</w:t>
    </w:r>
    <w:r w:rsidR="00AE6787">
      <w:rPr>
        <w:rFonts w:ascii="Arial" w:hAnsi="Arial" w:cs="Arial"/>
        <w:b/>
        <w:color w:val="FFFFFF"/>
      </w:rPr>
      <w:t>202</w:t>
    </w:r>
    <w:r w:rsidR="004F4759">
      <w:rPr>
        <w:rFonts w:ascii="Arial" w:hAnsi="Arial" w:cs="Arial"/>
        <w:b/>
        <w:color w:val="FFFFFF"/>
      </w:rPr>
      <w:t>5</w:t>
    </w:r>
    <w:r w:rsidR="00AE6787">
      <w:rPr>
        <w:rFonts w:ascii="Arial" w:hAnsi="Arial" w:cs="Arial"/>
        <w:b/>
        <w:color w:val="FFFFFF"/>
      </w:rPr>
      <w:t>/CONSU</w:t>
    </w:r>
    <w:r w:rsidR="00FC40FB">
      <w:rPr>
        <w:rFonts w:ascii="Arial" w:hAnsi="Arial" w:cs="Arial"/>
        <w:b/>
        <w:color w:val="FFFFFF"/>
      </w:rPr>
      <w:t>/</w:t>
    </w:r>
    <w:r w:rsidR="004F4759">
      <w:rPr>
        <w:rFonts w:ascii="Arial" w:hAnsi="Arial" w:cs="Arial"/>
        <w:b/>
        <w:color w:val="FFFFFF"/>
      </w:rPr>
      <w:t>1</w:t>
    </w:r>
    <w:r w:rsidR="00D22B41">
      <w:rPr>
        <w:rFonts w:ascii="Arial" w:hAnsi="Arial" w:cs="Arial"/>
        <w:b/>
        <w:color w:val="FFFFFF"/>
      </w:rPr>
      <w:t>2</w:t>
    </w:r>
    <w:r w:rsidR="00AE6787">
      <w:rPr>
        <w:rFonts w:ascii="Arial" w:hAnsi="Arial" w:cs="Arial"/>
        <w:b/>
        <w:color w:val="FFFFFF"/>
      </w:rPr>
      <w:t xml:space="preserve"> </w:t>
    </w:r>
    <w:r w:rsidRPr="00AE4460">
      <w:rPr>
        <w:rFonts w:ascii="Arial" w:hAnsi="Arial" w:cs="Arial"/>
        <w:b/>
        <w:color w:val="FFFFFF"/>
      </w:rPr>
      <w:t>du</w:t>
    </w:r>
    <w:r w:rsidR="00FC40FB">
      <w:rPr>
        <w:rFonts w:ascii="Arial" w:hAnsi="Arial" w:cs="Arial"/>
        <w:b/>
        <w:color w:val="FFFFFF"/>
      </w:rPr>
      <w:t> </w:t>
    </w:r>
    <w:r w:rsidR="00294AEC">
      <w:rPr>
        <w:rFonts w:ascii="Arial" w:hAnsi="Arial" w:cs="Arial"/>
        <w:b/>
        <w:color w:val="FFFFFF"/>
      </w:rPr>
      <w:t>4 juillet</w:t>
    </w:r>
    <w:r w:rsidR="004F4759">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6E3CB" w14:textId="77777777" w:rsidR="00800499" w:rsidRDefault="00800499">
      <w:r>
        <w:separator/>
      </w:r>
    </w:p>
  </w:footnote>
  <w:footnote w:type="continuationSeparator" w:id="0">
    <w:p w14:paraId="69B438C0" w14:textId="77777777" w:rsidR="00800499" w:rsidRDefault="00800499">
      <w:r>
        <w:continuationSeparator/>
      </w:r>
    </w:p>
  </w:footnote>
  <w:footnote w:id="1">
    <w:p w14:paraId="6ECB249E" w14:textId="77777777" w:rsidR="00D10752" w:rsidRDefault="00F3379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F3379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F3379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7426"/>
    <w:rsid w:val="0006119A"/>
    <w:rsid w:val="000D43EE"/>
    <w:rsid w:val="000D48B2"/>
    <w:rsid w:val="000F5A82"/>
    <w:rsid w:val="001A35E9"/>
    <w:rsid w:val="001B706D"/>
    <w:rsid w:val="001C2556"/>
    <w:rsid w:val="001F6217"/>
    <w:rsid w:val="00213CDB"/>
    <w:rsid w:val="00233105"/>
    <w:rsid w:val="00262BAF"/>
    <w:rsid w:val="00281ABF"/>
    <w:rsid w:val="00294AEC"/>
    <w:rsid w:val="002B4073"/>
    <w:rsid w:val="002D273A"/>
    <w:rsid w:val="003038BD"/>
    <w:rsid w:val="00353F38"/>
    <w:rsid w:val="003754EE"/>
    <w:rsid w:val="003C374B"/>
    <w:rsid w:val="003F7CC4"/>
    <w:rsid w:val="00424BE1"/>
    <w:rsid w:val="00432D3C"/>
    <w:rsid w:val="0043601A"/>
    <w:rsid w:val="004B03CD"/>
    <w:rsid w:val="004D44EB"/>
    <w:rsid w:val="004E61F6"/>
    <w:rsid w:val="004F4759"/>
    <w:rsid w:val="005016B8"/>
    <w:rsid w:val="00503E22"/>
    <w:rsid w:val="0052468E"/>
    <w:rsid w:val="0059545B"/>
    <w:rsid w:val="005F2F62"/>
    <w:rsid w:val="00603DA6"/>
    <w:rsid w:val="006B133B"/>
    <w:rsid w:val="006F6B91"/>
    <w:rsid w:val="007365ED"/>
    <w:rsid w:val="00774652"/>
    <w:rsid w:val="007A4B1E"/>
    <w:rsid w:val="007C10BB"/>
    <w:rsid w:val="007F47C6"/>
    <w:rsid w:val="00800499"/>
    <w:rsid w:val="00814030"/>
    <w:rsid w:val="008233BB"/>
    <w:rsid w:val="008538E7"/>
    <w:rsid w:val="00861860"/>
    <w:rsid w:val="00895BA5"/>
    <w:rsid w:val="008E7D64"/>
    <w:rsid w:val="008F355B"/>
    <w:rsid w:val="009226E1"/>
    <w:rsid w:val="009252F7"/>
    <w:rsid w:val="00990FBE"/>
    <w:rsid w:val="009C6FE5"/>
    <w:rsid w:val="009D22F6"/>
    <w:rsid w:val="009E7281"/>
    <w:rsid w:val="00A111F0"/>
    <w:rsid w:val="00A7625D"/>
    <w:rsid w:val="00A81E5A"/>
    <w:rsid w:val="00AB73E1"/>
    <w:rsid w:val="00AE4460"/>
    <w:rsid w:val="00AE6787"/>
    <w:rsid w:val="00AF089B"/>
    <w:rsid w:val="00B017BE"/>
    <w:rsid w:val="00B03067"/>
    <w:rsid w:val="00B51008"/>
    <w:rsid w:val="00BB1CB2"/>
    <w:rsid w:val="00BD171A"/>
    <w:rsid w:val="00BF2502"/>
    <w:rsid w:val="00C6394D"/>
    <w:rsid w:val="00C9306D"/>
    <w:rsid w:val="00CC75B4"/>
    <w:rsid w:val="00CF037C"/>
    <w:rsid w:val="00D10752"/>
    <w:rsid w:val="00D22B41"/>
    <w:rsid w:val="00D25EDB"/>
    <w:rsid w:val="00D3697A"/>
    <w:rsid w:val="00D474FB"/>
    <w:rsid w:val="00D607B4"/>
    <w:rsid w:val="00D6694C"/>
    <w:rsid w:val="00D84AFF"/>
    <w:rsid w:val="00D92121"/>
    <w:rsid w:val="00DE30E7"/>
    <w:rsid w:val="00DF7347"/>
    <w:rsid w:val="00E346FA"/>
    <w:rsid w:val="00E76420"/>
    <w:rsid w:val="00E7715C"/>
    <w:rsid w:val="00E87C56"/>
    <w:rsid w:val="00EB7EA7"/>
    <w:rsid w:val="00ED60F6"/>
    <w:rsid w:val="00F162BE"/>
    <w:rsid w:val="00F167AD"/>
    <w:rsid w:val="00F3379E"/>
    <w:rsid w:val="00F43BBC"/>
    <w:rsid w:val="00F85387"/>
    <w:rsid w:val="00FA25DC"/>
    <w:rsid w:val="00FC40FB"/>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4082</Words>
  <Characters>22451</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26481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SCHWEITZER Mireille</cp:lastModifiedBy>
  <cp:revision>31</cp:revision>
  <cp:lastPrinted>2023-09-26T08:15:00Z</cp:lastPrinted>
  <dcterms:created xsi:type="dcterms:W3CDTF">2024-01-19T07:50:00Z</dcterms:created>
  <dcterms:modified xsi:type="dcterms:W3CDTF">2025-07-04T11:43:00Z</dcterms:modified>
</cp:coreProperties>
</file>